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55" w:rsidRPr="00901155" w:rsidRDefault="00901155" w:rsidP="00901155">
      <w:pPr>
        <w:widowControl w:val="0"/>
        <w:tabs>
          <w:tab w:val="center" w:pos="7699"/>
          <w:tab w:val="left" w:pos="8640"/>
        </w:tabs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  <w:r w:rsidRPr="00AE0546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rPr>
          <w:lang w:eastAsia="en-US"/>
        </w:rPr>
      </w:pP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b/>
          <w:kern w:val="1"/>
          <w:sz w:val="28"/>
          <w:lang w:eastAsia="ru-RU" w:bidi="hi-IN"/>
        </w:rPr>
        <w:t xml:space="preserve">                                                                     </w:t>
      </w:r>
      <w:r>
        <w:rPr>
          <w:rFonts w:cs="Mangal"/>
          <w:b/>
          <w:kern w:val="1"/>
          <w:sz w:val="28"/>
          <w:lang w:eastAsia="ru-RU" w:bidi="hi-IN"/>
        </w:rPr>
        <w:t xml:space="preserve">                            </w:t>
      </w:r>
      <w:r w:rsidRPr="00AE0546">
        <w:rPr>
          <w:rFonts w:cs="Mangal"/>
          <w:b/>
          <w:kern w:val="1"/>
          <w:sz w:val="28"/>
          <w:lang w:eastAsia="ru-RU" w:bidi="hi-IN"/>
        </w:rPr>
        <w:t>«Утверждаю»</w:t>
      </w:r>
      <w:r w:rsidRPr="00AE0546">
        <w:rPr>
          <w:rFonts w:cs="Mangal"/>
          <w:kern w:val="1"/>
          <w:sz w:val="28"/>
          <w:lang w:eastAsia="ru-RU" w:bidi="hi-IN"/>
        </w:rPr>
        <w:t xml:space="preserve">      </w:t>
      </w:r>
    </w:p>
    <w:p w:rsidR="00AE0546" w:rsidRPr="00AE0546" w:rsidRDefault="00AE0546" w:rsidP="00AE0546">
      <w:pPr>
        <w:widowControl w:val="0"/>
        <w:jc w:val="both"/>
        <w:rPr>
          <w:rFonts w:cs="Mangal"/>
          <w:b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Директор                                                                                                                  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</w:t>
      </w:r>
      <w:r w:rsidRPr="00AE0546">
        <w:rPr>
          <w:rFonts w:cs="Mangal"/>
          <w:kern w:val="1"/>
          <w:sz w:val="28"/>
          <w:lang w:eastAsia="ru-RU" w:bidi="hi-IN"/>
        </w:rPr>
        <w:t>МБОУ Верхнегрековская ООШ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</w:t>
      </w:r>
      <w:r w:rsidRPr="00AE0546">
        <w:rPr>
          <w:rFonts w:cs="Mangal"/>
          <w:kern w:val="1"/>
          <w:sz w:val="28"/>
          <w:lang w:eastAsia="ru-RU" w:bidi="hi-IN"/>
        </w:rPr>
        <w:t xml:space="preserve"> ___________  /</w:t>
      </w:r>
      <w:proofErr w:type="spellStart"/>
      <w:r w:rsidRPr="00AE0546">
        <w:rPr>
          <w:rFonts w:cs="Mangal"/>
          <w:kern w:val="1"/>
          <w:sz w:val="28"/>
          <w:lang w:eastAsia="ru-RU" w:bidi="hi-IN"/>
        </w:rPr>
        <w:t>А.И.Бычков</w:t>
      </w:r>
      <w:proofErr w:type="spellEnd"/>
      <w:r w:rsidRPr="00AE0546">
        <w:rPr>
          <w:rFonts w:cs="Mangal"/>
          <w:kern w:val="1"/>
          <w:sz w:val="28"/>
          <w:lang w:eastAsia="ru-RU" w:bidi="hi-IN"/>
        </w:rPr>
        <w:t>/</w:t>
      </w:r>
    </w:p>
    <w:p w:rsidR="00AE0546" w:rsidRPr="00AE0546" w:rsidRDefault="00AE0546" w:rsidP="00AE0546">
      <w:pPr>
        <w:widowControl w:val="0"/>
        <w:jc w:val="both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</w:t>
      </w:r>
      <w:r>
        <w:rPr>
          <w:rFonts w:cs="Mangal"/>
          <w:kern w:val="1"/>
          <w:sz w:val="28"/>
          <w:lang w:eastAsia="ru-RU" w:bidi="hi-IN"/>
        </w:rPr>
        <w:t xml:space="preserve">                            </w:t>
      </w:r>
      <w:r w:rsidR="006B7541">
        <w:rPr>
          <w:rFonts w:cs="Mangal"/>
          <w:kern w:val="1"/>
          <w:sz w:val="28"/>
          <w:lang w:eastAsia="ru-RU" w:bidi="hi-IN"/>
        </w:rPr>
        <w:t xml:space="preserve">  Приказ   №___ от__.08.2020</w:t>
      </w:r>
      <w:r w:rsidRPr="00AE0546">
        <w:rPr>
          <w:rFonts w:cs="Mangal"/>
          <w:kern w:val="1"/>
          <w:sz w:val="28"/>
          <w:lang w:eastAsia="ru-RU" w:bidi="hi-IN"/>
        </w:rPr>
        <w:t xml:space="preserve"> г.</w:t>
      </w:r>
      <w:r w:rsidRPr="00AE0546">
        <w:rPr>
          <w:rFonts w:cs="Mangal"/>
          <w:kern w:val="1"/>
          <w:sz w:val="28"/>
          <w:lang w:eastAsia="ru-RU" w:bidi="hi-IN"/>
        </w:rPr>
        <w:tab/>
      </w:r>
    </w:p>
    <w:p w:rsidR="00AE0546" w:rsidRPr="00AE0546" w:rsidRDefault="00AE0546" w:rsidP="00AE0546">
      <w:pPr>
        <w:widowControl w:val="0"/>
        <w:tabs>
          <w:tab w:val="left" w:pos="1425"/>
        </w:tabs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lang w:eastAsia="ru-RU" w:bidi="hi-IN"/>
        </w:rPr>
      </w:pPr>
      <w:r w:rsidRPr="00AE0546">
        <w:rPr>
          <w:rFonts w:cs="Mangal"/>
          <w:kern w:val="1"/>
          <w:sz w:val="28"/>
          <w:lang w:eastAsia="ru-RU" w:bidi="hi-IN"/>
        </w:rPr>
        <w:t xml:space="preserve">                                                                                 </w:t>
      </w:r>
    </w:p>
    <w:p w:rsidR="00AE0546" w:rsidRPr="00AE0546" w:rsidRDefault="00AE0546" w:rsidP="00AE0546">
      <w:pPr>
        <w:suppressAutoHyphens w:val="0"/>
        <w:jc w:val="right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suppressAutoHyphens w:val="0"/>
        <w:rPr>
          <w:lang w:eastAsia="en-US"/>
        </w:rPr>
      </w:pP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E0546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по географии в 5  классе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E0546" w:rsidRPr="00AE0546" w:rsidRDefault="00AE0546" w:rsidP="00AE0546">
      <w:pPr>
        <w:widowControl w:val="0"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2D792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bookmarkStart w:id="0" w:name="_GoBack"/>
      <w:bookmarkEnd w:id="0"/>
      <w:r w:rsidR="002D7925" w:rsidRPr="00622758">
        <w:rPr>
          <w:rFonts w:eastAsia="SimSun" w:cs="Mangal"/>
          <w:kern w:val="1"/>
          <w:sz w:val="28"/>
          <w:szCs w:val="28"/>
          <w:lang w:eastAsia="hi-IN" w:bidi="hi-IN"/>
        </w:rPr>
        <w:t>34</w:t>
      </w: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, в неделю 1.</w:t>
      </w: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E0546" w:rsidRPr="00AE0546" w:rsidRDefault="00AE0546" w:rsidP="00AE0546">
      <w:pPr>
        <w:widowControl w:val="0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E0546" w:rsidRPr="00AE0546" w:rsidRDefault="00AE0546" w:rsidP="00AE0546">
      <w:pPr>
        <w:widowControl w:val="0"/>
        <w:numPr>
          <w:ilvl w:val="0"/>
          <w:numId w:val="31"/>
        </w:numPr>
        <w:contextualSpacing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AE0546" w:rsidRPr="00AE0546" w:rsidRDefault="00AE0546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         </w:t>
      </w:r>
    </w:p>
    <w:p w:rsidR="00AE0546" w:rsidRPr="00AE0546" w:rsidRDefault="003530D0" w:rsidP="00AE0546">
      <w:pPr>
        <w:widowControl w:val="0"/>
        <w:ind w:left="75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 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 xml:space="preserve"> 2. Авторской программы  курса географии к УМК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Климанова О.А., В.В. Климанов, Э.В. Ким  </w:t>
      </w:r>
      <w:r w:rsidR="00AE0546" w:rsidRPr="00AE0546">
        <w:rPr>
          <w:rFonts w:eastAsia="SimSun" w:cs="Mangal"/>
          <w:kern w:val="1"/>
          <w:sz w:val="28"/>
          <w:szCs w:val="28"/>
          <w:lang w:eastAsia="hi-IN" w:bidi="hi-IN"/>
        </w:rPr>
        <w:t>для 5-9 классов общеобразовательных учрежд</w:t>
      </w:r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ений. –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5B0DB9">
        <w:rPr>
          <w:rFonts w:eastAsia="SimSu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AE0546" w:rsidRPr="00AE0546" w:rsidRDefault="00AE0546" w:rsidP="00AE0546">
      <w:pPr>
        <w:widowControl w:val="0"/>
        <w:tabs>
          <w:tab w:val="left" w:pos="8805"/>
        </w:tabs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suppressAutoHyphens w:val="0"/>
        <w:jc w:val="both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both"/>
        <w:rPr>
          <w:rFonts w:eastAsia="SimSun" w:cs="Mangal"/>
          <w:kern w:val="1"/>
          <w:sz w:val="28"/>
          <w:szCs w:val="28"/>
          <w:lang w:eastAsia="ru-RU" w:bidi="hi-IN"/>
        </w:rPr>
      </w:pPr>
      <w:r w:rsidRPr="00AE0546">
        <w:rPr>
          <w:rFonts w:eastAsia="SimSun" w:cs="Mangal"/>
          <w:kern w:val="1"/>
          <w:sz w:val="28"/>
          <w:szCs w:val="28"/>
          <w:lang w:eastAsia="ru-RU" w:bidi="hi-IN"/>
        </w:rPr>
        <w:t xml:space="preserve">Учебник: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География.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 xml:space="preserve"> Землеведение. 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– 5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-6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 </w:t>
      </w:r>
      <w:proofErr w:type="spellStart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кл</w:t>
      </w:r>
      <w:proofErr w:type="spellEnd"/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 xml:space="preserve">.: учебник для общеобразовательных учреждений / </w:t>
      </w:r>
      <w:r w:rsidR="005B0DB9">
        <w:rPr>
          <w:rFonts w:eastAsia="Calibri" w:cs="Mangal"/>
          <w:kern w:val="1"/>
          <w:sz w:val="28"/>
          <w:szCs w:val="28"/>
          <w:lang w:eastAsia="en-US" w:bidi="hi-IN"/>
        </w:rPr>
        <w:t>Климанова О.А., В.В. Климанов, Э.В. Ким.   - М.: Дрофа, 2019</w:t>
      </w:r>
      <w:r w:rsidRPr="00AE0546">
        <w:rPr>
          <w:rFonts w:eastAsia="Calibri" w:cs="Mangal"/>
          <w:kern w:val="1"/>
          <w:sz w:val="28"/>
          <w:szCs w:val="28"/>
          <w:lang w:eastAsia="en-US" w:bidi="hi-IN"/>
        </w:rPr>
        <w:t>.</w:t>
      </w:r>
    </w:p>
    <w:p w:rsidR="00AE0546" w:rsidRPr="00AE0546" w:rsidRDefault="00AE0546" w:rsidP="00AE0546">
      <w:pPr>
        <w:widowControl w:val="0"/>
        <w:suppressAutoHyphens w:val="0"/>
        <w:rPr>
          <w:rFonts w:eastAsia="Calibri" w:cs="Mangal"/>
          <w:kern w:val="1"/>
          <w:sz w:val="28"/>
          <w:szCs w:val="28"/>
          <w:lang w:eastAsia="en-US" w:bidi="hi-IN"/>
        </w:rPr>
      </w:pPr>
    </w:p>
    <w:p w:rsidR="00AE0546" w:rsidRPr="00AE0546" w:rsidRDefault="00AE0546" w:rsidP="00AE0546">
      <w:pPr>
        <w:widowControl w:val="0"/>
        <w:jc w:val="center"/>
        <w:rPr>
          <w:rFonts w:cs="Mangal"/>
          <w:kern w:val="1"/>
          <w:sz w:val="28"/>
          <w:szCs w:val="28"/>
          <w:lang w:eastAsia="ru-RU" w:bidi="hi-IN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AE0546" w:rsidP="00AE0546">
      <w:pPr>
        <w:suppressAutoHyphens w:val="0"/>
        <w:rPr>
          <w:sz w:val="28"/>
          <w:szCs w:val="28"/>
          <w:lang w:eastAsia="en-US"/>
        </w:rPr>
      </w:pPr>
    </w:p>
    <w:p w:rsidR="00AE0546" w:rsidRPr="00AE0546" w:rsidRDefault="003530D0" w:rsidP="00AE0546">
      <w:pPr>
        <w:suppressAutoHyphens w:val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6B7541">
        <w:rPr>
          <w:sz w:val="28"/>
          <w:szCs w:val="28"/>
          <w:lang w:eastAsia="en-US"/>
        </w:rPr>
        <w:t>20 - 2021</w:t>
      </w:r>
      <w:r w:rsidR="00AE0546" w:rsidRPr="00AE0546">
        <w:rPr>
          <w:sz w:val="28"/>
          <w:szCs w:val="28"/>
          <w:lang w:eastAsia="en-US"/>
        </w:rPr>
        <w:t xml:space="preserve"> учебный год.</w:t>
      </w:r>
    </w:p>
    <w:p w:rsidR="00AE0546" w:rsidRPr="00AE0546" w:rsidRDefault="00AE0546" w:rsidP="00AE0546">
      <w:pPr>
        <w:suppressAutoHyphens w:val="0"/>
        <w:jc w:val="center"/>
        <w:rPr>
          <w:sz w:val="28"/>
          <w:szCs w:val="28"/>
          <w:lang w:eastAsia="en-US"/>
        </w:rPr>
      </w:pPr>
    </w:p>
    <w:p w:rsidR="00901155" w:rsidRDefault="00901155" w:rsidP="00BA04CB">
      <w:pPr>
        <w:rPr>
          <w:b/>
          <w:sz w:val="28"/>
        </w:rPr>
      </w:pPr>
    </w:p>
    <w:p w:rsidR="004656F9" w:rsidRPr="00C271DB" w:rsidRDefault="00C271DB" w:rsidP="00C271DB">
      <w:pPr>
        <w:jc w:val="center"/>
        <w:rPr>
          <w:b/>
          <w:sz w:val="28"/>
        </w:rPr>
      </w:pPr>
      <w:r w:rsidRPr="00C271DB">
        <w:rPr>
          <w:b/>
          <w:sz w:val="28"/>
        </w:rPr>
        <w:t>5 класс</w:t>
      </w:r>
    </w:p>
    <w:p w:rsidR="004656F9" w:rsidRPr="00901155" w:rsidRDefault="004656F9" w:rsidP="00901155">
      <w:pPr>
        <w:pStyle w:val="dash041e0431044b0447043d044b0439"/>
        <w:jc w:val="center"/>
        <w:rPr>
          <w:rStyle w:val="dash041e0431044b0447043d044b0439char1"/>
          <w:b/>
          <w:sz w:val="28"/>
        </w:rPr>
      </w:pPr>
      <w:r w:rsidRPr="00901155">
        <w:rPr>
          <w:rStyle w:val="dash041e0431044b0447043d044b0439char1"/>
          <w:b/>
          <w:sz w:val="28"/>
        </w:rPr>
        <w:t>Результаты освоения учебного предмета</w:t>
      </w: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  <w:r w:rsidRPr="008105E9">
        <w:rPr>
          <w:b/>
          <w:color w:val="000000"/>
          <w:sz w:val="28"/>
          <w:szCs w:val="28"/>
        </w:rPr>
        <w:t>Личностные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воспитание российской гражданской идентичности;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ответственного отношения к учению, готовности к саморазвитию, осознанному выбору с учетом познавательных интересов;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ценности здорового и безопасного образа жизни;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основ экологической культуры;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уважительное и заботливое отношение к членам своей семьи;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развитие эстетического сознания через освоение художественного наследия народов мира и России.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Pr="008105E9" w:rsidRDefault="003530D0" w:rsidP="003530D0">
      <w:pPr>
        <w:rPr>
          <w:b/>
          <w:color w:val="000000"/>
          <w:sz w:val="28"/>
          <w:szCs w:val="28"/>
        </w:rPr>
      </w:pPr>
      <w:r w:rsidRPr="008105E9">
        <w:rPr>
          <w:color w:val="000000"/>
          <w:sz w:val="28"/>
          <w:szCs w:val="28"/>
        </w:rPr>
        <w:t xml:space="preserve">             </w:t>
      </w:r>
      <w:r w:rsidRPr="008105E9">
        <w:rPr>
          <w:b/>
          <w:color w:val="000000"/>
          <w:sz w:val="28"/>
          <w:szCs w:val="28"/>
        </w:rPr>
        <w:t xml:space="preserve"> </w:t>
      </w:r>
      <w:proofErr w:type="spellStart"/>
      <w:r w:rsidRPr="008105E9">
        <w:rPr>
          <w:b/>
          <w:color w:val="000000"/>
          <w:sz w:val="28"/>
          <w:szCs w:val="28"/>
        </w:rPr>
        <w:t>Метапредметные</w:t>
      </w:r>
      <w:proofErr w:type="spellEnd"/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определять цели своего обучения,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ставить и формулировать для себя новые задачи в учебе и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познавательной  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создавать, применять и преобразовывать знаки и символы для решения учебных и познавательных задач;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организовывать сотрудничество, работать индивидуально и в группе;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умение осознанно использовать речевые средства для выражения своих мыслей и потребностей;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компетентности в области использования ИКТ;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и развитие экологического мышления, умение применять его на практике.</w:t>
      </w:r>
    </w:p>
    <w:p w:rsidR="003530D0" w:rsidRDefault="003530D0" w:rsidP="003530D0">
      <w:pPr>
        <w:rPr>
          <w:color w:val="000000"/>
          <w:sz w:val="28"/>
          <w:szCs w:val="28"/>
        </w:rPr>
      </w:pPr>
    </w:p>
    <w:p w:rsidR="003530D0" w:rsidRDefault="003530D0" w:rsidP="003530D0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</w:rPr>
        <w:t xml:space="preserve">  Предметные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о географической науке, ее роли в освоении планеты человеком, о географических знаниях. Как компоненте научной картине мира, их необходимости для решения современных практических задач человечества, в том числе задачи охраны окружающей среды и рационального природопользования;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•</w:t>
      </w:r>
      <w:r>
        <w:rPr>
          <w:color w:val="000000"/>
          <w:sz w:val="28"/>
          <w:szCs w:val="28"/>
        </w:rPr>
        <w:tab/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представлений и основополагающих 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основами картографической грамотности и использование географической карты как одного из «языков» международного общения;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Овладение основными навыками нахождения, использования и презентации географической информации;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соблюдение мер безопасности в случае  природных стихийных бедствий и техногенных катастроф.</w:t>
      </w:r>
    </w:p>
    <w:p w:rsidR="003530D0" w:rsidRDefault="003530D0" w:rsidP="003530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•</w:t>
      </w:r>
      <w:r>
        <w:rPr>
          <w:color w:val="000000"/>
          <w:sz w:val="28"/>
          <w:szCs w:val="28"/>
        </w:rPr>
        <w:tab/>
        <w:t xml:space="preserve">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целесообразно</w:t>
      </w:r>
      <w:r w:rsidR="00064C69">
        <w:rPr>
          <w:color w:val="000000"/>
          <w:sz w:val="28"/>
          <w:szCs w:val="28"/>
        </w:rPr>
        <w:t>го поведения в окружающей среде.</w:t>
      </w:r>
    </w:p>
    <w:p w:rsidR="00C271DB" w:rsidRPr="007E083D" w:rsidRDefault="00C271DB" w:rsidP="003D1DF5">
      <w:pPr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8105E9" w:rsidRDefault="008105E9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B9198B" w:rsidRDefault="00B9198B" w:rsidP="0084724A">
      <w:pPr>
        <w:ind w:firstLine="340"/>
        <w:jc w:val="center"/>
        <w:rPr>
          <w:b/>
          <w:sz w:val="28"/>
          <w:szCs w:val="28"/>
        </w:rPr>
      </w:pPr>
    </w:p>
    <w:p w:rsidR="004656F9" w:rsidRPr="007E083D" w:rsidRDefault="00493FE2" w:rsidP="0084724A">
      <w:pPr>
        <w:ind w:firstLine="340"/>
        <w:jc w:val="center"/>
        <w:rPr>
          <w:b/>
          <w:sz w:val="28"/>
          <w:szCs w:val="28"/>
        </w:rPr>
      </w:pPr>
      <w:r w:rsidRPr="007E083D">
        <w:rPr>
          <w:b/>
          <w:sz w:val="28"/>
          <w:szCs w:val="28"/>
        </w:rPr>
        <w:lastRenderedPageBreak/>
        <w:t xml:space="preserve">Содержание </w:t>
      </w:r>
      <w:r w:rsidR="007E083D" w:rsidRPr="007E083D">
        <w:rPr>
          <w:b/>
          <w:sz w:val="28"/>
          <w:szCs w:val="28"/>
        </w:rPr>
        <w:t>курса 5 класс</w:t>
      </w:r>
    </w:p>
    <w:p w:rsidR="003D1DF5" w:rsidRPr="007E083D" w:rsidRDefault="003D1DF5" w:rsidP="0084724A">
      <w:pPr>
        <w:ind w:firstLine="340"/>
        <w:jc w:val="center"/>
        <w:rPr>
          <w:b/>
          <w:sz w:val="28"/>
          <w:szCs w:val="28"/>
        </w:rPr>
      </w:pPr>
    </w:p>
    <w:tbl>
      <w:tblPr>
        <w:tblW w:w="10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5350"/>
      </w:tblGrid>
      <w:tr w:rsidR="00493FE2" w:rsidRPr="007E083D" w:rsidTr="00493FE2">
        <w:trPr>
          <w:trHeight w:val="144"/>
        </w:trPr>
        <w:tc>
          <w:tcPr>
            <w:tcW w:w="5132" w:type="dxa"/>
          </w:tcPr>
          <w:p w:rsidR="00493FE2" w:rsidRPr="00B9198B" w:rsidRDefault="00493FE2" w:rsidP="003D1DF5">
            <w:pPr>
              <w:jc w:val="center"/>
              <w:rPr>
                <w:b/>
                <w:sz w:val="32"/>
                <w:szCs w:val="28"/>
              </w:rPr>
            </w:pPr>
            <w:r w:rsidRPr="00B9198B">
              <w:rPr>
                <w:b/>
                <w:noProof/>
                <w:sz w:val="32"/>
                <w:szCs w:val="28"/>
              </w:rPr>
              <w:t>Раздел</w:t>
            </w:r>
            <w:r w:rsidR="007E083D" w:rsidRPr="00B9198B">
              <w:rPr>
                <w:b/>
                <w:noProof/>
                <w:sz w:val="32"/>
                <w:szCs w:val="28"/>
              </w:rPr>
              <w:t>, темы</w:t>
            </w:r>
          </w:p>
        </w:tc>
        <w:tc>
          <w:tcPr>
            <w:tcW w:w="5350" w:type="dxa"/>
          </w:tcPr>
          <w:p w:rsidR="00493FE2" w:rsidRPr="007E083D" w:rsidRDefault="00493FE2" w:rsidP="007E083D">
            <w:pPr>
              <w:jc w:val="center"/>
              <w:rPr>
                <w:sz w:val="28"/>
                <w:szCs w:val="28"/>
              </w:rPr>
            </w:pPr>
            <w:r w:rsidRPr="007E083D">
              <w:rPr>
                <w:b/>
                <w:noProof/>
                <w:sz w:val="28"/>
                <w:szCs w:val="28"/>
              </w:rPr>
              <w:t xml:space="preserve">Виды деятельности </w:t>
            </w:r>
          </w:p>
        </w:tc>
      </w:tr>
      <w:tr w:rsidR="00B9198B" w:rsidRPr="007E083D" w:rsidTr="004F149C">
        <w:trPr>
          <w:trHeight w:val="833"/>
        </w:trPr>
        <w:tc>
          <w:tcPr>
            <w:tcW w:w="5132" w:type="dxa"/>
          </w:tcPr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Раздел I. Как устроен наш мир (9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1. ЗЕМЛЯ ВО ВСЕЛЕННОЙ (5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Представления об устройстве мира.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менялись представления об устройстве мира? Как задолго до первого космич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ского полета ученые установили, что Земля вращается вокруг Солнца? Как устроен наш мир?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Звезды и галактики.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звезда? Как определили расстояние до звезд? Какие бывают звезды? Сколько всего существует звезд?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Солнечная система.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две группы планет выделяют ученые? Стоит ли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лянам бояться астероидов и комет? Как возникла Солнечная система? Почему Земля - обитаемая планета? Как человек исследует Солнечную систему?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Луна - спутник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Похожа ли Луна на Землю? Почему вид Луны на небе меняется? Как Луна влияет на Землю?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Земля - планета Солнечной системы.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Почему на Земле происходит смена дня и ночи? 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связаны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продолжительность светового дня и смена времен года?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2. ОБЛИК ЗЕМЛИ (4 ч)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Облик земного шара.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Как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распределены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по земному шару вода и суша? Сколько на Земле материков и океанов? Чем ос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ров отличается от полуострова?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Форма и размеры Земли. Глобус - 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дель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изменялись предста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ления людей о форме Земли? Кто впе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вые измерил Землю? Что такое глобус?</w:t>
            </w:r>
          </w:p>
          <w:p w:rsidR="00B9198B" w:rsidRPr="004F149C" w:rsidRDefault="00B9198B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Параллели и меридианы. Градусная сеть.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Зачем на глобус нанесены пара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лели и меридианы? Чем примечательны некоторые параллели и меридианы Зе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ли?</w:t>
            </w:r>
          </w:p>
          <w:p w:rsidR="00B9198B" w:rsidRPr="004F149C" w:rsidRDefault="00B9198B" w:rsidP="004F149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Глобус как источник географической информации.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изо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ражено на глобусе? Как определить </w:t>
            </w:r>
            <w:proofErr w:type="spell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глобусу</w:t>
            </w:r>
            <w:proofErr w:type="spell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расстояния? Как определить по глобусу направления?</w:t>
            </w:r>
          </w:p>
        </w:tc>
        <w:tc>
          <w:tcPr>
            <w:tcW w:w="5350" w:type="dxa"/>
          </w:tcPr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lastRenderedPageBreak/>
              <w:t>Работа с источниками информации: таблица, схемы, учебниками,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Просмотр презентаций (видео),</w:t>
            </w:r>
          </w:p>
          <w:p w:rsidR="00B9198B" w:rsidRPr="00A4540C" w:rsidRDefault="00B9198B" w:rsidP="006350D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электронного приложения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Нахождение </w:t>
            </w:r>
            <w:proofErr w:type="spellStart"/>
            <w:r w:rsidRPr="00A4540C">
              <w:rPr>
                <w:sz w:val="28"/>
                <w:szCs w:val="28"/>
              </w:rPr>
              <w:t>дополнит</w:t>
            </w:r>
            <w:proofErr w:type="gramStart"/>
            <w:r w:rsidRPr="00A4540C">
              <w:rPr>
                <w:sz w:val="28"/>
                <w:szCs w:val="28"/>
              </w:rPr>
              <w:t>.и</w:t>
            </w:r>
            <w:proofErr w:type="gramEnd"/>
            <w:r w:rsidRPr="00A4540C">
              <w:rPr>
                <w:sz w:val="28"/>
                <w:szCs w:val="28"/>
              </w:rPr>
              <w:t>нформации</w:t>
            </w:r>
            <w:proofErr w:type="spellEnd"/>
            <w:r w:rsidRPr="00A4540C">
              <w:rPr>
                <w:sz w:val="28"/>
                <w:szCs w:val="28"/>
              </w:rPr>
              <w:t xml:space="preserve"> о Луне, информации: таблица, схемы, учебниками</w:t>
            </w:r>
            <w:r>
              <w:rPr>
                <w:sz w:val="28"/>
                <w:szCs w:val="28"/>
              </w:rPr>
              <w:t>, моделью " Солнечная система".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Наблюдать теллурий или </w:t>
            </w:r>
            <w:proofErr w:type="spellStart"/>
            <w:r w:rsidRPr="00A4540C">
              <w:rPr>
                <w:sz w:val="28"/>
                <w:szCs w:val="28"/>
              </w:rPr>
              <w:t>электрон</w:t>
            </w:r>
            <w:proofErr w:type="gramStart"/>
            <w:r w:rsidRPr="00A4540C">
              <w:rPr>
                <w:sz w:val="28"/>
                <w:szCs w:val="28"/>
              </w:rPr>
              <w:t>.м</w:t>
            </w:r>
            <w:proofErr w:type="gramEnd"/>
            <w:r w:rsidRPr="00A4540C">
              <w:rPr>
                <w:sz w:val="28"/>
                <w:szCs w:val="28"/>
              </w:rPr>
              <w:t>одель</w:t>
            </w:r>
            <w:proofErr w:type="spellEnd"/>
            <w:r w:rsidRPr="00A4540C">
              <w:rPr>
                <w:sz w:val="28"/>
                <w:szCs w:val="28"/>
              </w:rPr>
              <w:t xml:space="preserve"> движений Земли. Работа с картами, схемами.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Работа с картами (нахождение океанов, материков, островов, полуостровов, архипелагов). Формулировка  значений ключевых слов 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Беседа с использованием </w:t>
            </w:r>
            <w:proofErr w:type="gramStart"/>
            <w:r w:rsidRPr="00A4540C">
              <w:rPr>
                <w:sz w:val="28"/>
                <w:szCs w:val="28"/>
              </w:rPr>
              <w:t>различных</w:t>
            </w:r>
            <w:proofErr w:type="gramEnd"/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источников информации: учебника, электронного приложения,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 xml:space="preserve">атласа. Знакомство с моделью </w:t>
            </w:r>
            <w:proofErr w:type="gramStart"/>
            <w:r w:rsidRPr="00A4540C">
              <w:rPr>
                <w:sz w:val="28"/>
                <w:szCs w:val="28"/>
              </w:rPr>
              <w:t>Земли-глобусом</w:t>
            </w:r>
            <w:proofErr w:type="gramEnd"/>
            <w:r w:rsidRPr="00A4540C">
              <w:rPr>
                <w:sz w:val="28"/>
                <w:szCs w:val="28"/>
              </w:rPr>
              <w:t>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Находить и называть сходства и различия элементов градусной сети на глобусе и карте.</w:t>
            </w:r>
          </w:p>
          <w:p w:rsidR="00B9198B" w:rsidRPr="00A4540C" w:rsidRDefault="00B9198B" w:rsidP="00A4540C">
            <w:pPr>
              <w:jc w:val="both"/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A6528D" w:rsidRDefault="00B9198B" w:rsidP="00B9198B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4540C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задач.</w:t>
            </w:r>
            <w:r>
              <w:rPr>
                <w:sz w:val="28"/>
                <w:szCs w:val="28"/>
              </w:rPr>
              <w:t xml:space="preserve"> </w:t>
            </w:r>
            <w:r w:rsidRPr="00A6528D">
              <w:rPr>
                <w:sz w:val="28"/>
                <w:szCs w:val="28"/>
              </w:rPr>
              <w:t>Выявлять на глобусе и карте элементы градусной сетки.</w:t>
            </w:r>
          </w:p>
          <w:p w:rsidR="00B9198B" w:rsidRPr="007E083D" w:rsidRDefault="00B9198B" w:rsidP="00B9198B">
            <w:pPr>
              <w:rPr>
                <w:b/>
                <w:noProof/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Определение расстояний и направлений по глобусу. Выполнение практических задач</w:t>
            </w:r>
          </w:p>
        </w:tc>
      </w:tr>
      <w:tr w:rsidR="004F149C" w:rsidRPr="004F149C" w:rsidTr="004F149C">
        <w:trPr>
          <w:trHeight w:val="833"/>
        </w:trPr>
        <w:tc>
          <w:tcPr>
            <w:tcW w:w="5132" w:type="dxa"/>
          </w:tcPr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II. Развитие географических знаний о земной поверхности (8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3. ИЗОБРАЖЕНИЕ ЗЕМЛИ (2 ч)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Способы изображения земной повер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х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показать на листе бумаги большие участки земной поверхности?</w:t>
            </w:r>
          </w:p>
          <w:p w:rsidR="004F149C" w:rsidRPr="004F149C" w:rsidRDefault="004F149C" w:rsidP="00064C69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История географической карты.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явились и какими были первые карты? Как изменялись карты на протяжении истории человечества? Как делают ка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>
              <w:rPr>
                <w:rFonts w:eastAsia="Calibri"/>
                <w:sz w:val="28"/>
                <w:szCs w:val="28"/>
                <w:lang w:eastAsia="en-US"/>
              </w:rPr>
              <w:t>ты на компьютере?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4. ИСТОРИЯ ОТКРЫТИЯ И ОСВОЕНИЯ ЗЕМЛИ (6 ч)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Географические открытия древности.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географические представления были у древних народов? Куда путеш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ствовали древние народы? Как звали самых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известных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географов древности?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Географические открытия Средневек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вья.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дошли до нас сведения о пе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вых путешествиях? Кто из европейцев составил первое описание Востока?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Великие географические открытия.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наступила эпоха Великих геогр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фических открытий? Как был открыт путь в Индию? Как вновь была открыта Америка? Кто первым обогнул земной шар?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 поисках Южной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была 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крыта Австралия? Как была открыта Антарктида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и достигнут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Южный полюс? Как начиналось изучение арктических широт?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Исследования Океана и внутренних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стей материков.</w:t>
            </w:r>
          </w:p>
          <w:p w:rsidR="004F149C" w:rsidRPr="004F149C" w:rsidRDefault="004F149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были открыты северные территории самого крупного материка Земли? Кто исследовал внутренние пространства других материков? Как люди стали из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чать глубины Мирового океана?</w:t>
            </w:r>
          </w:p>
          <w:p w:rsidR="004F149C" w:rsidRPr="004F149C" w:rsidRDefault="004F149C" w:rsidP="004F149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Записки путешестве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ников и литературные произведения - источники географической информа</w:t>
            </w:r>
            <w:r>
              <w:rPr>
                <w:rFonts w:eastAsia="Calibri"/>
                <w:sz w:val="28"/>
                <w:szCs w:val="28"/>
                <w:lang w:eastAsia="en-US"/>
              </w:rPr>
              <w:t>ции.</w:t>
            </w:r>
          </w:p>
        </w:tc>
        <w:tc>
          <w:tcPr>
            <w:tcW w:w="5350" w:type="dxa"/>
          </w:tcPr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Знакомство с различными источниками </w:t>
            </w:r>
            <w:proofErr w:type="gramStart"/>
            <w:r w:rsidRPr="008A2A9B">
              <w:rPr>
                <w:sz w:val="28"/>
                <w:szCs w:val="28"/>
              </w:rPr>
              <w:t>информации-планами</w:t>
            </w:r>
            <w:proofErr w:type="gramEnd"/>
            <w:r w:rsidRPr="008A2A9B">
              <w:rPr>
                <w:sz w:val="28"/>
                <w:szCs w:val="28"/>
              </w:rPr>
              <w:t xml:space="preserve">  местности, аэрофотоснимками, космическими снимками.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Научится работать с компасом, картой ориентироваться на местности при помощи компаса, карты и местных предметов.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Тема 4. История открытия и освоения Земли – 6 часов.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Исследовать по картам маршруты путешественников, находить в интернете, энциклопедиях информацию о путешественниках.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Изучать по картам маршруты путешествий  разного времени и периодов; работать с записками, отчётами, дневниками. 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 xml:space="preserve">Работа с текстом учебника: для выявления новых понятий, терминов и выражений,  умения объяснять значение их своими словами: "путь </w:t>
            </w:r>
            <w:proofErr w:type="spellStart"/>
            <w:r w:rsidRPr="008A2A9B">
              <w:rPr>
                <w:sz w:val="28"/>
                <w:szCs w:val="28"/>
              </w:rPr>
              <w:t>изваряг</w:t>
            </w:r>
            <w:proofErr w:type="spellEnd"/>
            <w:r w:rsidRPr="008A2A9B">
              <w:rPr>
                <w:sz w:val="28"/>
                <w:szCs w:val="28"/>
              </w:rPr>
              <w:t xml:space="preserve"> в греки", Великий   шелковый путь, Старый Свет, Новый Свет, поморы.</w:t>
            </w:r>
          </w:p>
          <w:p w:rsidR="004F149C" w:rsidRPr="008A2A9B" w:rsidRDefault="004F149C" w:rsidP="004F149C">
            <w:pPr>
              <w:ind w:left="-108"/>
              <w:rPr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Ознакомление с основными способами изучения Земли в прошлом и в настоящее   время и наиболее выдающимися результатами географических открытий и   путешествий; изучения по картам маршрутов путешествий разного времени и периодов.</w:t>
            </w:r>
          </w:p>
          <w:p w:rsidR="004F149C" w:rsidRPr="008A2A9B" w:rsidRDefault="004F149C" w:rsidP="004F149C">
            <w:pPr>
              <w:pStyle w:val="afd"/>
              <w:suppressAutoHyphens w:val="0"/>
              <w:overflowPunct w:val="0"/>
              <w:autoSpaceDE w:val="0"/>
              <w:autoSpaceDN w:val="0"/>
              <w:adjustRightInd w:val="0"/>
              <w:ind w:left="0"/>
              <w:textAlignment w:val="baseline"/>
              <w:rPr>
                <w:noProof/>
                <w:sz w:val="28"/>
                <w:szCs w:val="28"/>
              </w:rPr>
            </w:pPr>
            <w:r w:rsidRPr="008A2A9B">
              <w:rPr>
                <w:sz w:val="28"/>
                <w:szCs w:val="28"/>
              </w:rPr>
              <w:t>Изучать по картам маршруты путеш</w:t>
            </w:r>
            <w:r w:rsidRPr="008A2A9B">
              <w:rPr>
                <w:sz w:val="28"/>
                <w:szCs w:val="28"/>
              </w:rPr>
              <w:t>е</w:t>
            </w:r>
            <w:r w:rsidRPr="008A2A9B">
              <w:rPr>
                <w:sz w:val="28"/>
                <w:szCs w:val="28"/>
              </w:rPr>
              <w:t>ствий  разного времени и периодов; раб</w:t>
            </w:r>
            <w:r w:rsidRPr="008A2A9B">
              <w:rPr>
                <w:sz w:val="28"/>
                <w:szCs w:val="28"/>
              </w:rPr>
              <w:t>о</w:t>
            </w:r>
            <w:r w:rsidRPr="008A2A9B">
              <w:rPr>
                <w:sz w:val="28"/>
                <w:szCs w:val="28"/>
              </w:rPr>
              <w:t>тать с записками, отчётами, дневниками.</w:t>
            </w:r>
          </w:p>
        </w:tc>
      </w:tr>
      <w:tr w:rsidR="00493FE2" w:rsidRPr="004F149C" w:rsidTr="00493FE2">
        <w:trPr>
          <w:trHeight w:val="144"/>
        </w:trPr>
        <w:tc>
          <w:tcPr>
            <w:tcW w:w="5132" w:type="dxa"/>
          </w:tcPr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Раздел III. Как устроена наша план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та (14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5. ЛИТОСФЕРА (5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Внутреннее строение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Каково внутреннее устройство нашей планеты?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Горные породы и их значение для чел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образуются магматические горные породы? Что происходит с го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ными породами на поверхности Земли? Как преобразуются горные породы,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падая в недра Земли?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Рельеф и его значение для человека.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образуется рельеф Земли? Какое знач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ние имеет рельеф для человека?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Работа с коллекцией горных пород и минералов.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чаются минералы? Как различаются горные породы? Как и где используют горные породы и минералы?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Основные формы рельефа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 основные формы рельефа суши? Как происходит переход от материка к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ану? Какие формы рельефа есть на ок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анском дне?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6. ГИДРОСФЕРА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круговорот воды.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 Земле не истощаются запасы пресной воды? Почему существует круговорот воды?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Мировой океан и его части.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Какие б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вают моря? Что такое заливы и прол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вы?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Гидросфера — кровеносная система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Какую роль в природе и жизни человека играют реки? Какую роль в природе и жизни человека играют оз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ра? Какую роль в природе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и жизни человека играют подземные в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 и болота? Какую роль в природе и жизни человека играют ледники?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7. АТМОСФЕРА (3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Атмосфера Земли и ее значение для ч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ловека.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 мы дышим? Как изменяю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ся свойства воздуха с высотой? Разл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чаются ли свойства воздуха в разных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районах земного шара?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Погода.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погода? Почему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года такая разная? Что такое метеорол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гия и как составляются прогнозы пог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Знакомство с метеор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логическими приборами и наблюдение за погодой.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С </w:t>
            </w:r>
            <w:proofErr w:type="gramStart"/>
            <w:r w:rsidRPr="004F149C">
              <w:rPr>
                <w:rFonts w:eastAsia="Calibri"/>
                <w:sz w:val="28"/>
                <w:szCs w:val="28"/>
                <w:lang w:eastAsia="en-US"/>
              </w:rPr>
              <w:t>помощью</w:t>
            </w:r>
            <w:proofErr w:type="gramEnd"/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 каких приборов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измеряют значения разных элементов погоды?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8. БИОСФЕРА (2 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Биосфера — живая оболочка Земли.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гда и как на планете Земля возникла жизнь? Как связаны все живые органи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мы? Как живые организмы изменяют нашу планету?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биосфера?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 xml:space="preserve">Урок-практикум. 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Экскурсия в природу.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такое экскурсия? Что такое фенол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гические наблюдения? Зачем собирают гербарий? Как провести гидрологич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ские наблюдения? Что является итогом экскурсии?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ТЕМА 9. ПРИРОДА И ЧЕЛОВЕК (</w:t>
            </w:r>
            <w:r w:rsidR="0039416A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ч)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Воздействие человека на природу Зе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>м</w:t>
            </w:r>
            <w:r w:rsidRPr="004F149C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ли. 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Что человек берет из природы? П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чему так опасно загрязнение природы? Каковы масштабы воздействия человека на природу?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F149C">
              <w:rPr>
                <w:rFonts w:eastAsia="Calibri"/>
                <w:sz w:val="28"/>
                <w:szCs w:val="28"/>
                <w:lang w:eastAsia="en-US"/>
              </w:rPr>
              <w:t>Почему надо беречь и охранять прир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ду? Как должны строиться взаимоотн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4F149C">
              <w:rPr>
                <w:rFonts w:eastAsia="Calibri"/>
                <w:sz w:val="28"/>
                <w:szCs w:val="28"/>
                <w:lang w:eastAsia="en-US"/>
              </w:rPr>
              <w:t>шения человека и природы?</w:t>
            </w:r>
          </w:p>
          <w:p w:rsidR="00A4540C" w:rsidRPr="004F149C" w:rsidRDefault="00A4540C" w:rsidP="00A4540C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493FE2" w:rsidRPr="004F149C" w:rsidRDefault="00493FE2" w:rsidP="0084724A">
            <w:pPr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5350" w:type="dxa"/>
          </w:tcPr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использовать и применять теоретические знания на практике.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 новыми понятиями и терминами (уметь объяснять своими словами) Характеристика методов  изучения земных недр и Мирового океана;.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proofErr w:type="gramStart"/>
            <w:r w:rsidRPr="008A2A9B">
              <w:rPr>
                <w:noProof/>
                <w:sz w:val="28"/>
                <w:szCs w:val="28"/>
              </w:rPr>
              <w:t>Работа с новыми   понятиями  и термина ми (уметь объяснять своими словами.</w:t>
            </w:r>
            <w:proofErr w:type="gramEnd"/>
            <w:r w:rsidRPr="008A2A9B">
              <w:rPr>
                <w:noProof/>
                <w:sz w:val="28"/>
                <w:szCs w:val="28"/>
              </w:rPr>
              <w:t xml:space="preserve"> 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 xml:space="preserve">Изучение горных пород в ходе выполнения практической работы. 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Умение узнавать и находить на картах  примеры основных форм рельефа суши и  дна океана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Работа со схемой мирового круговорота воды и географической картой с целью находить отличительные особ</w:t>
            </w:r>
            <w:r>
              <w:rPr>
                <w:noProof/>
                <w:sz w:val="28"/>
                <w:szCs w:val="28"/>
              </w:rPr>
              <w:t>енности частей Мирового океана.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Разнообразие поверхностных и подземных</w:t>
            </w:r>
            <w:r>
              <w:rPr>
                <w:noProof/>
                <w:sz w:val="28"/>
                <w:szCs w:val="28"/>
              </w:rPr>
              <w:t xml:space="preserve"> вод. Их роль в жизни человека </w:t>
            </w:r>
            <w:r w:rsidRPr="008A2A9B">
              <w:rPr>
                <w:noProof/>
                <w:sz w:val="28"/>
                <w:szCs w:val="28"/>
              </w:rPr>
              <w:t>.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практических навыков и умений:</w:t>
            </w: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- измерять (определять) темпера туру воздуха, атмосферное давление, направление    ветра, облачность, амплитуду температур, среднюю температуру воздуха за сутки, месяц с использованием различных источников информации; описывать погоду  своей местности.</w:t>
            </w:r>
          </w:p>
          <w:p w:rsidR="008A2A9B" w:rsidRPr="008A2A9B" w:rsidRDefault="008A2A9B" w:rsidP="008A2A9B">
            <w:pPr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Формирование умений работать с новыми терминами, приводить примеры взаимосвязи всех живых организмов на Земле, умение работать на экскурсии.</w:t>
            </w:r>
          </w:p>
          <w:p w:rsidR="00493FE2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Ознакомление со способами работы на местности. Сбор материалов для исследовательской работы.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</w:p>
          <w:p w:rsidR="008A2A9B" w:rsidRDefault="008A2A9B" w:rsidP="008A2A9B">
            <w:pPr>
              <w:rPr>
                <w:noProof/>
                <w:sz w:val="28"/>
                <w:szCs w:val="28"/>
              </w:rPr>
            </w:pPr>
          </w:p>
          <w:p w:rsidR="008A2A9B" w:rsidRP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Познакомить с Красной Книгой России, Сахалинской области.</w:t>
            </w:r>
          </w:p>
          <w:p w:rsidR="008A2A9B" w:rsidRDefault="008A2A9B" w:rsidP="008A2A9B">
            <w:pPr>
              <w:ind w:left="-108"/>
              <w:rPr>
                <w:noProof/>
                <w:sz w:val="28"/>
                <w:szCs w:val="28"/>
              </w:rPr>
            </w:pPr>
            <w:r w:rsidRPr="008A2A9B">
              <w:rPr>
                <w:noProof/>
                <w:sz w:val="28"/>
                <w:szCs w:val="28"/>
              </w:rPr>
              <w:t>Оценивать свои достижения и достижения одноклассников по усвоению учебного материала.</w:t>
            </w:r>
          </w:p>
          <w:p w:rsidR="0039416A" w:rsidRPr="008A2A9B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  <w:tr w:rsidR="0039416A" w:rsidRPr="004F149C" w:rsidTr="00493FE2">
        <w:trPr>
          <w:trHeight w:val="144"/>
        </w:trPr>
        <w:tc>
          <w:tcPr>
            <w:tcW w:w="5132" w:type="dxa"/>
          </w:tcPr>
          <w:p w:rsidR="0039416A" w:rsidRPr="0039416A" w:rsidRDefault="0039416A" w:rsidP="00A4540C">
            <w:pPr>
              <w:suppressAutoHyphens w:val="0"/>
              <w:jc w:val="both"/>
              <w:rPr>
                <w:rFonts w:eastAsia="Calibri"/>
                <w:b/>
                <w:i/>
                <w:sz w:val="28"/>
                <w:szCs w:val="28"/>
                <w:lang w:val="en-US" w:eastAsia="en-US"/>
              </w:rPr>
            </w:pPr>
            <w:r>
              <w:rPr>
                <w:b/>
                <w:sz w:val="28"/>
                <w:szCs w:val="22"/>
              </w:rPr>
              <w:lastRenderedPageBreak/>
              <w:t xml:space="preserve">Раздел </w:t>
            </w:r>
            <w:r>
              <w:rPr>
                <w:b/>
                <w:sz w:val="28"/>
                <w:szCs w:val="22"/>
                <w:lang w:val="en-US"/>
              </w:rPr>
              <w:t>IV</w:t>
            </w:r>
            <w:r w:rsidRPr="0039416A">
              <w:rPr>
                <w:b/>
                <w:sz w:val="28"/>
                <w:szCs w:val="22"/>
              </w:rPr>
              <w:t xml:space="preserve">. Обобщение – </w:t>
            </w:r>
            <w:r>
              <w:rPr>
                <w:b/>
                <w:sz w:val="28"/>
                <w:szCs w:val="22"/>
                <w:lang w:val="en-US"/>
              </w:rPr>
              <w:t>(</w:t>
            </w:r>
            <w:r w:rsidRPr="0039416A">
              <w:rPr>
                <w:b/>
                <w:sz w:val="28"/>
                <w:szCs w:val="22"/>
              </w:rPr>
              <w:t xml:space="preserve">4 </w:t>
            </w:r>
            <w:r>
              <w:rPr>
                <w:b/>
                <w:sz w:val="28"/>
                <w:szCs w:val="22"/>
              </w:rPr>
              <w:t>ч</w:t>
            </w:r>
            <w:r>
              <w:rPr>
                <w:b/>
                <w:sz w:val="28"/>
                <w:szCs w:val="22"/>
                <w:lang w:val="en-US"/>
              </w:rPr>
              <w:t>.)</w:t>
            </w:r>
          </w:p>
        </w:tc>
        <w:tc>
          <w:tcPr>
            <w:tcW w:w="5350" w:type="dxa"/>
          </w:tcPr>
          <w:p w:rsidR="0039416A" w:rsidRDefault="0039416A" w:rsidP="008A2A9B">
            <w:pPr>
              <w:ind w:left="-108"/>
              <w:rPr>
                <w:noProof/>
                <w:sz w:val="28"/>
                <w:szCs w:val="28"/>
              </w:rPr>
            </w:pPr>
          </w:p>
        </w:tc>
      </w:tr>
    </w:tbl>
    <w:p w:rsidR="00E22627" w:rsidRPr="004F149C" w:rsidRDefault="00E22627" w:rsidP="00066A73">
      <w:pPr>
        <w:rPr>
          <w:b/>
          <w:sz w:val="28"/>
          <w:szCs w:val="28"/>
        </w:rPr>
      </w:pPr>
    </w:p>
    <w:p w:rsidR="00E22627" w:rsidRPr="004F149C" w:rsidRDefault="00E22627" w:rsidP="00C27B20">
      <w:pPr>
        <w:ind w:left="851" w:hanging="425"/>
        <w:rPr>
          <w:b/>
          <w:sz w:val="28"/>
          <w:szCs w:val="28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39416A" w:rsidRDefault="0039416A" w:rsidP="00C5511D">
      <w:pPr>
        <w:jc w:val="center"/>
        <w:rPr>
          <w:b/>
          <w:i/>
          <w:color w:val="9BBB59" w:themeColor="accent3"/>
        </w:rPr>
      </w:pPr>
    </w:p>
    <w:p w:rsidR="00C5511D" w:rsidRPr="003A447E" w:rsidRDefault="00C5511D" w:rsidP="00C5511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C5511D" w:rsidRPr="003A447E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 w:rsidR="008A2A9B">
        <w:rPr>
          <w:sz w:val="28"/>
        </w:rPr>
        <w:t>афиком расписания уроков на 20</w:t>
      </w:r>
      <w:r w:rsidR="006B7541">
        <w:rPr>
          <w:sz w:val="28"/>
        </w:rPr>
        <w:t>20-2021</w:t>
      </w:r>
      <w:r w:rsidRPr="003A447E">
        <w:rPr>
          <w:sz w:val="28"/>
        </w:rPr>
        <w:t xml:space="preserve"> учебный год на изучение </w:t>
      </w:r>
      <w:r w:rsidR="00326535">
        <w:rPr>
          <w:sz w:val="28"/>
        </w:rPr>
        <w:t>географии</w:t>
      </w:r>
      <w:r w:rsidRPr="003A447E">
        <w:rPr>
          <w:sz w:val="28"/>
        </w:rPr>
        <w:t xml:space="preserve"> в</w:t>
      </w:r>
      <w:r>
        <w:rPr>
          <w:sz w:val="28"/>
        </w:rPr>
        <w:t xml:space="preserve"> 5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35 </w:t>
      </w:r>
      <w:r w:rsidRPr="003A447E">
        <w:rPr>
          <w:sz w:val="28"/>
        </w:rPr>
        <w:t>часов в год.</w:t>
      </w:r>
    </w:p>
    <w:p w:rsidR="00C5511D" w:rsidRDefault="00C5511D" w:rsidP="00C5511D">
      <w:pPr>
        <w:ind w:firstLine="34"/>
        <w:rPr>
          <w:sz w:val="28"/>
        </w:rPr>
      </w:pPr>
      <w:r w:rsidRPr="003A447E">
        <w:rPr>
          <w:sz w:val="28"/>
        </w:rPr>
        <w:t>В связи с наличием праздничных дней в календарно-тематическом планировании прои</w:t>
      </w:r>
      <w:r w:rsidR="007E083D">
        <w:rPr>
          <w:sz w:val="28"/>
        </w:rPr>
        <w:t xml:space="preserve">сходит  уплотнение материала до </w:t>
      </w:r>
      <w:r w:rsidR="002D7925" w:rsidRPr="00622758">
        <w:rPr>
          <w:b/>
          <w:sz w:val="28"/>
        </w:rPr>
        <w:t>34</w:t>
      </w:r>
      <w:r w:rsidR="002D7925">
        <w:rPr>
          <w:b/>
          <w:sz w:val="28"/>
        </w:rPr>
        <w:t xml:space="preserve"> </w:t>
      </w:r>
      <w:r w:rsidRPr="003A447E">
        <w:rPr>
          <w:b/>
          <w:sz w:val="28"/>
        </w:rPr>
        <w:t>час</w:t>
      </w:r>
      <w:r w:rsidR="007E083D">
        <w:rPr>
          <w:b/>
          <w:sz w:val="28"/>
        </w:rPr>
        <w:t>ов</w:t>
      </w:r>
      <w:r w:rsidRPr="003A447E">
        <w:rPr>
          <w:b/>
          <w:sz w:val="28"/>
        </w:rPr>
        <w:t xml:space="preserve"> в год</w:t>
      </w:r>
      <w:r w:rsidRPr="003A447E">
        <w:rPr>
          <w:sz w:val="28"/>
        </w:rPr>
        <w:t>:</w:t>
      </w:r>
    </w:p>
    <w:p w:rsidR="007E083D" w:rsidRPr="003A447E" w:rsidRDefault="007E083D" w:rsidP="00C5511D">
      <w:pPr>
        <w:ind w:firstLine="34"/>
        <w:rPr>
          <w:sz w:val="28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C5511D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C5511D" w:rsidRPr="003A447E" w:rsidRDefault="00C5511D" w:rsidP="00A4540C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6B7541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круговорот воды.</w:t>
            </w:r>
          </w:p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7541" w:rsidRPr="003A447E" w:rsidRDefault="006B7541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541" w:rsidRPr="003A447E" w:rsidRDefault="006B7541" w:rsidP="00A4540C">
            <w:pPr>
              <w:ind w:firstLine="34"/>
              <w:rPr>
                <w:b/>
                <w:sz w:val="28"/>
              </w:rPr>
            </w:pPr>
            <w:r w:rsidRPr="006B7541">
              <w:rPr>
                <w:b/>
                <w:color w:val="FF0000"/>
                <w:sz w:val="28"/>
              </w:rPr>
              <w:t>23.02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B7541" w:rsidRPr="003A447E" w:rsidRDefault="006B754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круговорот воды.</w:t>
            </w:r>
          </w:p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6B7541" w:rsidRPr="003A447E" w:rsidRDefault="006B7541" w:rsidP="00382CD9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6B7541" w:rsidRPr="008754B6" w:rsidRDefault="006B754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02.03</w:t>
            </w:r>
          </w:p>
        </w:tc>
      </w:tr>
      <w:tr w:rsidR="006B7541" w:rsidRPr="003A447E" w:rsidTr="00382CD9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7541" w:rsidRPr="003A447E" w:rsidRDefault="006B7541" w:rsidP="00A4540C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7541" w:rsidRPr="003A447E" w:rsidRDefault="006B7541" w:rsidP="00A4540C">
            <w:pPr>
              <w:ind w:firstLine="34"/>
              <w:rPr>
                <w:b/>
                <w:sz w:val="28"/>
              </w:rPr>
            </w:pPr>
            <w:r w:rsidRPr="006B7541">
              <w:rPr>
                <w:b/>
                <w:sz w:val="28"/>
              </w:rPr>
              <w:t>02.03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6B7541" w:rsidRPr="003A447E" w:rsidRDefault="006B7541" w:rsidP="00A4540C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3118" w:type="dxa"/>
            <w:vMerge/>
            <w:shd w:val="clear" w:color="auto" w:fill="EFF9FF"/>
          </w:tcPr>
          <w:p w:rsidR="006B7541" w:rsidRPr="00A6528D" w:rsidRDefault="006B7541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6B7541" w:rsidRPr="003A447E" w:rsidRDefault="006B7541" w:rsidP="00382CD9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6B7541" w:rsidRPr="008754B6" w:rsidRDefault="006B7541" w:rsidP="00A4540C">
            <w:pPr>
              <w:ind w:firstLine="34"/>
              <w:rPr>
                <w:b/>
                <w:sz w:val="28"/>
              </w:rPr>
            </w:pPr>
          </w:p>
        </w:tc>
      </w:tr>
    </w:tbl>
    <w:p w:rsidR="00C5511D" w:rsidRPr="003A447E" w:rsidRDefault="00C5511D" w:rsidP="00C5511D">
      <w:pPr>
        <w:rPr>
          <w:b/>
          <w:bCs/>
          <w:sz w:val="28"/>
        </w:rPr>
      </w:pPr>
    </w:p>
    <w:p w:rsidR="00C5511D" w:rsidRDefault="00C5511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E083D" w:rsidRDefault="007E083D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A2A9B" w:rsidRDefault="008A2A9B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7925" w:rsidRPr="003A447E" w:rsidRDefault="002D7925" w:rsidP="00C551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27B20" w:rsidRDefault="00C27B20" w:rsidP="007E083D">
      <w:pPr>
        <w:rPr>
          <w:b/>
        </w:rPr>
      </w:pPr>
    </w:p>
    <w:p w:rsidR="004656F9" w:rsidRPr="00493FE2" w:rsidRDefault="004656F9" w:rsidP="00DB4C1F">
      <w:pPr>
        <w:ind w:left="851" w:hanging="425"/>
        <w:jc w:val="center"/>
        <w:rPr>
          <w:b/>
          <w:sz w:val="32"/>
        </w:rPr>
      </w:pPr>
      <w:r w:rsidRPr="00493FE2">
        <w:rPr>
          <w:b/>
          <w:sz w:val="32"/>
        </w:rPr>
        <w:t>Календарно-тематическое планирование</w:t>
      </w:r>
      <w:r w:rsidR="009C45BC" w:rsidRPr="00493FE2">
        <w:rPr>
          <w:b/>
          <w:sz w:val="32"/>
        </w:rPr>
        <w:t xml:space="preserve"> - 5 класс</w:t>
      </w:r>
    </w:p>
    <w:p w:rsidR="004656F9" w:rsidRPr="007E083D" w:rsidRDefault="004656F9" w:rsidP="004656F9">
      <w:pPr>
        <w:ind w:left="851" w:hanging="425"/>
        <w:jc w:val="center"/>
        <w:rPr>
          <w:b/>
          <w:sz w:val="40"/>
        </w:rPr>
      </w:pPr>
    </w:p>
    <w:tbl>
      <w:tblPr>
        <w:tblStyle w:val="19"/>
        <w:tblW w:w="5296" w:type="pct"/>
        <w:tblLayout w:type="fixed"/>
        <w:tblLook w:val="01E0" w:firstRow="1" w:lastRow="1" w:firstColumn="1" w:lastColumn="1" w:noHBand="0" w:noVBand="0"/>
      </w:tblPr>
      <w:tblGrid>
        <w:gridCol w:w="942"/>
        <w:gridCol w:w="3613"/>
        <w:gridCol w:w="3596"/>
        <w:gridCol w:w="1516"/>
        <w:gridCol w:w="1222"/>
      </w:tblGrid>
      <w:tr w:rsidR="00493FE2" w:rsidRPr="007E083D" w:rsidTr="007E083D">
        <w:trPr>
          <w:cantSplit/>
          <w:trHeight w:val="450"/>
        </w:trPr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№</w:t>
            </w:r>
          </w:p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proofErr w:type="gramStart"/>
            <w:r w:rsidRPr="007E083D">
              <w:rPr>
                <w:b/>
                <w:sz w:val="28"/>
                <w:szCs w:val="22"/>
              </w:rPr>
              <w:t>п</w:t>
            </w:r>
            <w:proofErr w:type="gramEnd"/>
            <w:r w:rsidRPr="007E083D">
              <w:rPr>
                <w:b/>
                <w:sz w:val="28"/>
                <w:szCs w:val="22"/>
              </w:rPr>
              <w:t>/п</w:t>
            </w:r>
          </w:p>
        </w:tc>
        <w:tc>
          <w:tcPr>
            <w:tcW w:w="1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Тема урока</w:t>
            </w:r>
          </w:p>
        </w:tc>
        <w:tc>
          <w:tcPr>
            <w:tcW w:w="165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390C" w:rsidRPr="007E083D" w:rsidRDefault="00C1390C" w:rsidP="007E083D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Тип урока</w:t>
            </w:r>
          </w:p>
        </w:tc>
        <w:tc>
          <w:tcPr>
            <w:tcW w:w="1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Дата</w:t>
            </w:r>
          </w:p>
        </w:tc>
      </w:tr>
      <w:tr w:rsidR="00066A73" w:rsidRPr="007E083D" w:rsidTr="007E083D">
        <w:trPr>
          <w:cantSplit/>
          <w:trHeight w:val="261"/>
        </w:trPr>
        <w:tc>
          <w:tcPr>
            <w:tcW w:w="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165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E766CA">
            <w:pPr>
              <w:jc w:val="center"/>
              <w:rPr>
                <w:b/>
                <w:sz w:val="28"/>
                <w:szCs w:val="22"/>
              </w:rPr>
            </w:pPr>
          </w:p>
        </w:tc>
        <w:tc>
          <w:tcPr>
            <w:tcW w:w="6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П</w:t>
            </w:r>
            <w:r w:rsidR="00C1390C" w:rsidRPr="007E083D">
              <w:rPr>
                <w:b/>
                <w:sz w:val="28"/>
                <w:szCs w:val="22"/>
              </w:rPr>
              <w:t>лан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  <w:tc>
          <w:tcPr>
            <w:tcW w:w="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57280D" w:rsidP="00E766CA">
            <w:pPr>
              <w:jc w:val="center"/>
              <w:rPr>
                <w:b/>
                <w:sz w:val="28"/>
                <w:szCs w:val="22"/>
              </w:rPr>
            </w:pPr>
            <w:r w:rsidRPr="007E083D">
              <w:rPr>
                <w:b/>
                <w:sz w:val="28"/>
                <w:szCs w:val="22"/>
              </w:rPr>
              <w:t>Ф</w:t>
            </w:r>
            <w:r w:rsidR="00C1390C" w:rsidRPr="007E083D">
              <w:rPr>
                <w:b/>
                <w:sz w:val="28"/>
                <w:szCs w:val="22"/>
              </w:rPr>
              <w:t>акт</w:t>
            </w:r>
            <w:r w:rsidRPr="007E083D">
              <w:rPr>
                <w:b/>
                <w:sz w:val="28"/>
                <w:szCs w:val="22"/>
              </w:rPr>
              <w:t xml:space="preserve"> </w:t>
            </w:r>
          </w:p>
        </w:tc>
      </w:tr>
      <w:tr w:rsidR="00C27B20" w:rsidRPr="007E083D" w:rsidTr="00901155">
        <w:trPr>
          <w:trHeight w:val="35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</w:t>
            </w:r>
            <w:r w:rsidRPr="00A6528D">
              <w:rPr>
                <w:b/>
                <w:sz w:val="28"/>
                <w:szCs w:val="28"/>
              </w:rPr>
              <w:t>. Как устроен наш мир – 10 часов.</w:t>
            </w:r>
          </w:p>
          <w:p w:rsidR="00C27B20" w:rsidRPr="007E083D" w:rsidRDefault="00E41ABF" w:rsidP="00E41ABF">
            <w:pPr>
              <w:jc w:val="center"/>
              <w:rPr>
                <w:sz w:val="36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1. Земля во Вселенной – 6 часов.</w:t>
            </w: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E5836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Введение.</w:t>
            </w:r>
          </w:p>
          <w:p w:rsidR="00C1390C" w:rsidRPr="007E083D" w:rsidRDefault="00AE5836" w:rsidP="00AE5836">
            <w:pPr>
              <w:rPr>
                <w:sz w:val="28"/>
                <w:szCs w:val="22"/>
              </w:rPr>
            </w:pPr>
            <w:r w:rsidRPr="00AE5836">
              <w:rPr>
                <w:sz w:val="28"/>
                <w:szCs w:val="22"/>
              </w:rPr>
              <w:t>Представление об устройстве мира.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 01</w:t>
            </w:r>
            <w:r w:rsidR="0057280D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Звёзды  и Галактики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08</w:t>
            </w:r>
            <w:r w:rsidR="00897004">
              <w:rPr>
                <w:sz w:val="28"/>
                <w:szCs w:val="22"/>
              </w:rPr>
              <w:t>.</w:t>
            </w:r>
            <w:r w:rsidR="00AE5836" w:rsidRPr="007E083D">
              <w:rPr>
                <w:sz w:val="28"/>
                <w:szCs w:val="22"/>
              </w:rPr>
              <w:t>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Солнечная система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Луна-спутник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</w:t>
            </w:r>
            <w:r w:rsidR="00AE5836" w:rsidRPr="007E083D">
              <w:rPr>
                <w:sz w:val="28"/>
                <w:szCs w:val="22"/>
              </w:rPr>
              <w:t>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Земля-планета Солнечной системы.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2D7925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29.09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Облик земного шара.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06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7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E41ABF">
            <w:pPr>
              <w:jc w:val="center"/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2. Облик Земли – 4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Форма и размеры Земли. Глобус-модель Земли.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  <w:r w:rsidR="00AE5836" w:rsidRPr="007E083D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Параллели и меридианы. Градусная сеть.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897004">
              <w:rPr>
                <w:sz w:val="28"/>
                <w:szCs w:val="22"/>
              </w:rPr>
              <w:t>.10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AE5836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AE5836" w:rsidRPr="00A6528D" w:rsidRDefault="00AE5836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Глобус как источник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925" w:rsidRPr="007E083D" w:rsidRDefault="002D7925" w:rsidP="002D7925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03.11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836" w:rsidRPr="007E083D" w:rsidRDefault="00AE5836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E41ABF">
            <w:pPr>
              <w:tabs>
                <w:tab w:val="left" w:pos="5655"/>
              </w:tabs>
              <w:jc w:val="center"/>
              <w:rPr>
                <w:b/>
                <w:sz w:val="28"/>
                <w:szCs w:val="28"/>
              </w:rPr>
            </w:pPr>
            <w:r w:rsidRPr="00A6528D">
              <w:rPr>
                <w:b/>
                <w:sz w:val="28"/>
                <w:szCs w:val="28"/>
              </w:rPr>
              <w:t xml:space="preserve">Раздел </w:t>
            </w:r>
            <w:r w:rsidRPr="00A6528D">
              <w:rPr>
                <w:b/>
                <w:sz w:val="28"/>
                <w:szCs w:val="28"/>
                <w:lang w:val="en-US"/>
              </w:rPr>
              <w:t>II</w:t>
            </w:r>
            <w:r w:rsidRPr="00A6528D">
              <w:rPr>
                <w:b/>
                <w:sz w:val="28"/>
                <w:szCs w:val="28"/>
              </w:rPr>
              <w:t>. Развитие географических знаний о земной поверхности – 8 часов.</w:t>
            </w:r>
          </w:p>
          <w:p w:rsidR="00E41ABF" w:rsidRPr="007E083D" w:rsidRDefault="00E41ABF" w:rsidP="00E41ABF">
            <w:pPr>
              <w:rPr>
                <w:sz w:val="28"/>
                <w:szCs w:val="22"/>
              </w:rPr>
            </w:pPr>
            <w:r w:rsidRPr="00A6528D">
              <w:rPr>
                <w:b/>
                <w:i/>
                <w:sz w:val="28"/>
                <w:szCs w:val="28"/>
              </w:rPr>
              <w:t>Тема 3. Изображение Земли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Способы изображения земной поверхности. 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2D792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изучения и первичного закрепления новых знаний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6B7541" w:rsidP="0057280D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A6528D" w:rsidRDefault="00E41ABF" w:rsidP="006B7541">
            <w:pPr>
              <w:tabs>
                <w:tab w:val="left" w:pos="5655"/>
              </w:tabs>
              <w:rPr>
                <w:sz w:val="28"/>
                <w:szCs w:val="28"/>
                <w:highlight w:val="yellow"/>
              </w:rPr>
            </w:pPr>
            <w:r w:rsidRPr="00A6528D">
              <w:rPr>
                <w:sz w:val="28"/>
                <w:szCs w:val="28"/>
              </w:rPr>
              <w:t>История географической карты.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17</w:t>
            </w:r>
            <w:r w:rsidR="00E41ABF" w:rsidRPr="007E083D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E41ABF" w:rsidRPr="007E083D" w:rsidTr="00E41ABF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  <w:r w:rsidRPr="00A6528D">
              <w:rPr>
                <w:rFonts w:eastAsia="Newton-Regular"/>
                <w:b/>
                <w:i/>
                <w:sz w:val="28"/>
                <w:szCs w:val="28"/>
              </w:rPr>
              <w:t xml:space="preserve">Тема 4. История открытия и освоения Земли – 6 </w:t>
            </w:r>
            <w:r>
              <w:rPr>
                <w:rFonts w:eastAsia="Newton-Regular"/>
                <w:b/>
                <w:i/>
                <w:sz w:val="28"/>
                <w:szCs w:val="28"/>
              </w:rPr>
              <w:t>час.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ABF" w:rsidRPr="007E083D" w:rsidRDefault="00E41ABF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древности.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24</w:t>
            </w:r>
            <w:r w:rsidR="00897004">
              <w:rPr>
                <w:sz w:val="28"/>
                <w:szCs w:val="22"/>
              </w:rPr>
              <w:t>.11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13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Географические открытия Средневековья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5728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01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Великие географические открытия.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08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</w:p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 поисках Южной Земли</w:t>
            </w:r>
          </w:p>
          <w:p w:rsidR="00292B05" w:rsidRPr="00A6528D" w:rsidRDefault="00292B05" w:rsidP="006B7541">
            <w:pPr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Исследование океана и внутренних частей материков.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</w:t>
            </w:r>
            <w:r w:rsidR="00292B05" w:rsidRPr="007E083D">
              <w:rPr>
                <w:sz w:val="28"/>
                <w:szCs w:val="22"/>
              </w:rPr>
              <w:t>.12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 Записки путешественников, литературные произведения, как источники географической информации.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0D" w:rsidRPr="007E083D" w:rsidRDefault="00C2290D" w:rsidP="00C2290D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292B05" w:rsidRDefault="00292B05" w:rsidP="00292B05">
            <w:pPr>
              <w:rPr>
                <w:b/>
                <w:sz w:val="28"/>
                <w:szCs w:val="22"/>
              </w:rPr>
            </w:pPr>
            <w:r w:rsidRPr="00292B05">
              <w:rPr>
                <w:b/>
                <w:sz w:val="28"/>
                <w:szCs w:val="22"/>
              </w:rPr>
              <w:t xml:space="preserve">Раздел </w:t>
            </w:r>
            <w:r w:rsidRPr="00292B05">
              <w:rPr>
                <w:b/>
                <w:sz w:val="28"/>
                <w:szCs w:val="22"/>
                <w:lang w:val="en-US"/>
              </w:rPr>
              <w:t>III</w:t>
            </w:r>
            <w:r w:rsidRPr="00292B05">
              <w:rPr>
                <w:b/>
                <w:sz w:val="28"/>
                <w:szCs w:val="22"/>
              </w:rPr>
              <w:t>. Как устроена наша планета – 16 часов.</w:t>
            </w:r>
          </w:p>
          <w:p w:rsidR="00292B05" w:rsidRPr="007E083D" w:rsidRDefault="00292B05" w:rsidP="00292B05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5. Литосфера – 5 часов.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Внутреннее строение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19</w:t>
            </w:r>
            <w:r w:rsidR="00292B05" w:rsidRPr="007E083D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19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Горные породы и их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26</w:t>
            </w:r>
            <w:r w:rsidR="00897004">
              <w:rPr>
                <w:sz w:val="28"/>
                <w:szCs w:val="22"/>
              </w:rPr>
              <w:t>.01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Рельеф и его значение для человека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02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Урок-практикум.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коллекцией горных пород и минералов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комплексного применения ЗУН.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292B05" w:rsidRPr="007E083D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Основные формы рельефа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  <w:r w:rsidR="00897004">
              <w:rPr>
                <w:sz w:val="28"/>
                <w:szCs w:val="22"/>
              </w:rPr>
              <w:t>.02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6. Гидросфера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круговорот воды.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02.03*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Мировой океан и его части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897004" w:rsidP="006B7541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6B7541">
              <w:rPr>
                <w:sz w:val="28"/>
                <w:szCs w:val="22"/>
              </w:rPr>
              <w:t>2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proofErr w:type="gramStart"/>
            <w:r w:rsidRPr="00A6528D">
              <w:rPr>
                <w:sz w:val="28"/>
                <w:szCs w:val="28"/>
              </w:rPr>
              <w:t>Гидросфера-кровеносная</w:t>
            </w:r>
            <w:proofErr w:type="gramEnd"/>
            <w:r w:rsidRPr="00A6528D">
              <w:rPr>
                <w:sz w:val="28"/>
                <w:szCs w:val="28"/>
              </w:rPr>
              <w:t xml:space="preserve"> система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09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292B05">
              <w:rPr>
                <w:b/>
                <w:i/>
                <w:sz w:val="28"/>
                <w:szCs w:val="22"/>
              </w:rPr>
              <w:t>Тема 7. Атмосфера – 3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26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Атмосфера Земли и её </w:t>
            </w:r>
            <w:r w:rsidRPr="00A6528D">
              <w:rPr>
                <w:sz w:val="28"/>
                <w:szCs w:val="28"/>
              </w:rPr>
              <w:lastRenderedPageBreak/>
              <w:t>значение для человека.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 xml:space="preserve">Урок изучения и </w:t>
            </w:r>
            <w:r w:rsidRPr="007E083D">
              <w:rPr>
                <w:sz w:val="28"/>
                <w:szCs w:val="22"/>
              </w:rPr>
              <w:lastRenderedPageBreak/>
              <w:t>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lastRenderedPageBreak/>
              <w:t>16</w:t>
            </w:r>
            <w:r w:rsidR="00292B05" w:rsidRPr="007E083D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lastRenderedPageBreak/>
              <w:t>27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Погода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C229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Комбинированный 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  <w:r w:rsidR="00897004">
              <w:rPr>
                <w:sz w:val="28"/>
                <w:szCs w:val="22"/>
              </w:rPr>
              <w:t>.03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28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 xml:space="preserve">Урок </w:t>
            </w:r>
            <w:proofErr w:type="gramStart"/>
            <w:r w:rsidRPr="00A6528D">
              <w:rPr>
                <w:sz w:val="28"/>
                <w:szCs w:val="28"/>
              </w:rPr>
              <w:t>-п</w:t>
            </w:r>
            <w:proofErr w:type="gramEnd"/>
            <w:r w:rsidRPr="00A6528D">
              <w:rPr>
                <w:sz w:val="28"/>
                <w:szCs w:val="28"/>
              </w:rPr>
              <w:t>рактикум.</w:t>
            </w:r>
          </w:p>
          <w:p w:rsidR="00292B05" w:rsidRPr="00A6528D" w:rsidRDefault="00292B05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Знакомство с метеорологическими приборами и наблюдение за погодой.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06</w:t>
            </w:r>
            <w:r w:rsidR="00292B05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292B05" w:rsidRPr="007E083D" w:rsidTr="00292B0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AE3F0D" w:rsidP="0084724A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>Тема 8. Биосфера – 2 часа.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05" w:rsidRPr="007E083D" w:rsidRDefault="00292B05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29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Биосфера - живая оболочка Земли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изучения и первичного закрепления новых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30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Урок - практикум.</w:t>
            </w:r>
          </w:p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Экскурсия  в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AE3F0D" w:rsidRPr="007E083D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AE3F0D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571148">
            <w:pPr>
              <w:rPr>
                <w:sz w:val="28"/>
                <w:szCs w:val="22"/>
              </w:rPr>
            </w:pPr>
            <w:r w:rsidRPr="00AE3F0D">
              <w:rPr>
                <w:b/>
                <w:i/>
                <w:sz w:val="28"/>
                <w:szCs w:val="22"/>
              </w:rPr>
              <w:t xml:space="preserve">Тема 9. Природа и человек – </w:t>
            </w:r>
            <w:r w:rsidR="0039416A">
              <w:rPr>
                <w:b/>
                <w:i/>
                <w:sz w:val="28"/>
                <w:szCs w:val="22"/>
              </w:rPr>
              <w:t>1 час</w:t>
            </w:r>
            <w:r w:rsidRPr="00AE3F0D">
              <w:rPr>
                <w:b/>
                <w:i/>
                <w:sz w:val="28"/>
                <w:szCs w:val="22"/>
              </w:rPr>
              <w:t>.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Воздействие человека на природу.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Комбинированный урок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27</w:t>
            </w:r>
            <w:r w:rsidR="002D7925">
              <w:rPr>
                <w:sz w:val="28"/>
                <w:szCs w:val="22"/>
              </w:rPr>
              <w:t>.04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39416A" w:rsidRPr="007E083D" w:rsidTr="0039416A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3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39416A" w:rsidRDefault="0039416A" w:rsidP="0084724A">
            <w:pPr>
              <w:rPr>
                <w:b/>
                <w:sz w:val="28"/>
                <w:szCs w:val="22"/>
              </w:rPr>
            </w:pPr>
            <w:r w:rsidRPr="0039416A">
              <w:rPr>
                <w:b/>
                <w:sz w:val="28"/>
                <w:szCs w:val="22"/>
              </w:rPr>
              <w:t>Тема 6. Обобщение – 4 часа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Default="0039416A" w:rsidP="0084724A">
            <w:pPr>
              <w:rPr>
                <w:sz w:val="28"/>
                <w:szCs w:val="22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6A" w:rsidRPr="007E083D" w:rsidRDefault="0039416A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32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по разделу «Как устроена наша планета».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C229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04</w:t>
            </w:r>
            <w:r w:rsidR="00AE3F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AE3F0D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33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A6528D" w:rsidRDefault="00AE3F0D" w:rsidP="006B7541">
            <w:pPr>
              <w:tabs>
                <w:tab w:val="left" w:pos="5655"/>
              </w:tabs>
              <w:rPr>
                <w:sz w:val="28"/>
                <w:szCs w:val="28"/>
              </w:rPr>
            </w:pPr>
            <w:r w:rsidRPr="00A6528D">
              <w:rPr>
                <w:sz w:val="28"/>
                <w:szCs w:val="28"/>
              </w:rPr>
              <w:t>Обобщающий урок за курс «Землеведения» в 5 классе.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11</w:t>
            </w:r>
            <w:r w:rsidR="00AE3F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F0D" w:rsidRPr="007E083D" w:rsidRDefault="00AE3F0D" w:rsidP="0084724A">
            <w:pPr>
              <w:rPr>
                <w:sz w:val="28"/>
                <w:szCs w:val="22"/>
              </w:rPr>
            </w:pPr>
          </w:p>
        </w:tc>
      </w:tr>
      <w:tr w:rsidR="00066A73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34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AE3F0D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Итоговая контрольная </w:t>
            </w:r>
            <w:r w:rsidR="00C1390C" w:rsidRPr="007E083D">
              <w:rPr>
                <w:sz w:val="28"/>
                <w:szCs w:val="22"/>
              </w:rPr>
              <w:t>работа за весь курс.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Урок </w:t>
            </w:r>
            <w:r w:rsidR="00C27B20" w:rsidRPr="007E083D">
              <w:rPr>
                <w:sz w:val="28"/>
                <w:szCs w:val="22"/>
              </w:rPr>
              <w:t>контроль и оценка</w:t>
            </w:r>
          </w:p>
          <w:p w:rsidR="00C1390C" w:rsidRPr="007E083D" w:rsidRDefault="0057280D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Тестирование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18</w:t>
            </w:r>
            <w:r w:rsidR="0057280D" w:rsidRPr="007E083D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0C" w:rsidRPr="007E083D" w:rsidRDefault="00C1390C" w:rsidP="0084724A">
            <w:pPr>
              <w:rPr>
                <w:sz w:val="28"/>
                <w:szCs w:val="22"/>
              </w:rPr>
            </w:pPr>
          </w:p>
        </w:tc>
      </w:tr>
      <w:tr w:rsidR="00493FE2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35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C27B20" w:rsidP="0084724A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 xml:space="preserve">Обобщение </w:t>
            </w:r>
            <w:proofErr w:type="gramStart"/>
            <w:r w:rsidRPr="007E083D">
              <w:rPr>
                <w:sz w:val="28"/>
                <w:szCs w:val="22"/>
              </w:rPr>
              <w:t>изученного</w:t>
            </w:r>
            <w:proofErr w:type="gramEnd"/>
            <w:r w:rsidRPr="007E083D">
              <w:rPr>
                <w:sz w:val="28"/>
                <w:szCs w:val="22"/>
              </w:rPr>
              <w:t xml:space="preserve"> по всему курсу.</w:t>
            </w: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C27B20">
            <w:pPr>
              <w:rPr>
                <w:sz w:val="28"/>
                <w:szCs w:val="22"/>
              </w:rPr>
            </w:pPr>
            <w:r w:rsidRPr="007E083D">
              <w:rPr>
                <w:sz w:val="28"/>
                <w:szCs w:val="22"/>
              </w:rPr>
              <w:t>Урок обобщения и систематизации знаний</w:t>
            </w:r>
          </w:p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6B7541" w:rsidP="0084724A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25</w:t>
            </w:r>
            <w:r w:rsidR="002D7925">
              <w:rPr>
                <w:sz w:val="28"/>
                <w:szCs w:val="22"/>
              </w:rPr>
              <w:t>.05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73" w:rsidRPr="007E083D" w:rsidRDefault="00066A73" w:rsidP="0084724A">
            <w:pPr>
              <w:rPr>
                <w:sz w:val="28"/>
                <w:szCs w:val="22"/>
              </w:rPr>
            </w:pPr>
          </w:p>
        </w:tc>
      </w:tr>
      <w:tr w:rsidR="00C27B20" w:rsidRPr="007E083D" w:rsidTr="00901155">
        <w:trPr>
          <w:trHeight w:val="350"/>
        </w:trPr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8105E9" w:rsidRDefault="007E083D" w:rsidP="002D7925">
            <w:pPr>
              <w:rPr>
                <w:b/>
                <w:sz w:val="28"/>
                <w:szCs w:val="22"/>
              </w:rPr>
            </w:pPr>
            <w:r w:rsidRPr="008105E9">
              <w:rPr>
                <w:b/>
                <w:sz w:val="28"/>
                <w:szCs w:val="22"/>
              </w:rPr>
              <w:t>3</w:t>
            </w:r>
            <w:r w:rsidR="002D7925" w:rsidRPr="008105E9">
              <w:rPr>
                <w:b/>
                <w:sz w:val="28"/>
                <w:szCs w:val="22"/>
              </w:rPr>
              <w:t>4</w:t>
            </w:r>
            <w:r w:rsidRPr="008105E9">
              <w:rPr>
                <w:b/>
                <w:sz w:val="28"/>
                <w:szCs w:val="22"/>
              </w:rPr>
              <w:t xml:space="preserve"> часа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20" w:rsidRPr="007E083D" w:rsidRDefault="00C27B20" w:rsidP="0084724A">
            <w:pPr>
              <w:rPr>
                <w:sz w:val="28"/>
                <w:szCs w:val="22"/>
              </w:rPr>
            </w:pPr>
          </w:p>
        </w:tc>
      </w:tr>
    </w:tbl>
    <w:p w:rsidR="004656F9" w:rsidRPr="007E083D" w:rsidRDefault="004656F9" w:rsidP="00BD450B">
      <w:pPr>
        <w:ind w:right="622"/>
        <w:rPr>
          <w:b/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066A73" w:rsidRPr="007E083D" w:rsidRDefault="00066A73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493FE2" w:rsidRPr="007E083D" w:rsidRDefault="00493FE2" w:rsidP="00BD450B">
      <w:pPr>
        <w:pStyle w:val="afd"/>
        <w:ind w:right="622"/>
        <w:rPr>
          <w:sz w:val="32"/>
        </w:rPr>
      </w:pPr>
    </w:p>
    <w:p w:rsidR="006E013D" w:rsidRPr="007E083D" w:rsidRDefault="006E013D" w:rsidP="00BD450B">
      <w:pPr>
        <w:pStyle w:val="afd"/>
        <w:ind w:right="622"/>
        <w:rPr>
          <w:b/>
          <w:sz w:val="32"/>
        </w:rPr>
      </w:pPr>
    </w:p>
    <w:p w:rsidR="006E013D" w:rsidRPr="00907444" w:rsidRDefault="006E013D" w:rsidP="00907444">
      <w:pPr>
        <w:ind w:right="622"/>
        <w:rPr>
          <w:b/>
        </w:rPr>
      </w:pPr>
    </w:p>
    <w:p w:rsidR="006E013D" w:rsidRDefault="006E013D" w:rsidP="00BD450B">
      <w:pPr>
        <w:pStyle w:val="afd"/>
        <w:ind w:right="622"/>
        <w:rPr>
          <w:b/>
        </w:rPr>
      </w:pPr>
    </w:p>
    <w:p w:rsidR="006E013D" w:rsidRPr="007E083D" w:rsidRDefault="006E013D" w:rsidP="007E083D">
      <w:pPr>
        <w:ind w:right="622"/>
        <w:rPr>
          <w:b/>
        </w:rPr>
      </w:pPr>
    </w:p>
    <w:sectPr w:rsidR="006E013D" w:rsidRPr="007E083D" w:rsidSect="00AE0546">
      <w:footerReference w:type="default" r:id="rId9"/>
      <w:pgSz w:w="11906" w:h="16838"/>
      <w:pgMar w:top="568" w:right="99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541" w:rsidRDefault="006B7541" w:rsidP="00693456">
      <w:r>
        <w:separator/>
      </w:r>
    </w:p>
  </w:endnote>
  <w:endnote w:type="continuationSeparator" w:id="0">
    <w:p w:rsidR="006B7541" w:rsidRDefault="006B7541" w:rsidP="0069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6385922"/>
      <w:docPartObj>
        <w:docPartGallery w:val="Page Numbers (Bottom of Page)"/>
        <w:docPartUnique/>
      </w:docPartObj>
    </w:sdtPr>
    <w:sdtContent>
      <w:p w:rsidR="006B7541" w:rsidRDefault="006B7541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758">
          <w:rPr>
            <w:noProof/>
          </w:rPr>
          <w:t>1</w:t>
        </w:r>
        <w:r>
          <w:fldChar w:fldCharType="end"/>
        </w:r>
      </w:p>
    </w:sdtContent>
  </w:sdt>
  <w:p w:rsidR="006B7541" w:rsidRDefault="006B754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541" w:rsidRDefault="006B7541" w:rsidP="00693456">
      <w:r>
        <w:separator/>
      </w:r>
    </w:p>
  </w:footnote>
  <w:footnote w:type="continuationSeparator" w:id="0">
    <w:p w:rsidR="006B7541" w:rsidRDefault="006B7541" w:rsidP="0069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884CA5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7CB15CA"/>
    <w:multiLevelType w:val="hybridMultilevel"/>
    <w:tmpl w:val="D6AAB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AC85234"/>
    <w:multiLevelType w:val="hybridMultilevel"/>
    <w:tmpl w:val="A836A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0234955"/>
    <w:multiLevelType w:val="hybridMultilevel"/>
    <w:tmpl w:val="B04CC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8C72D1D"/>
    <w:multiLevelType w:val="hybridMultilevel"/>
    <w:tmpl w:val="5B7ADF34"/>
    <w:lvl w:ilvl="0" w:tplc="36EA3EA2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8A75FD"/>
    <w:multiLevelType w:val="hybridMultilevel"/>
    <w:tmpl w:val="0B10CA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2EFD6771"/>
    <w:multiLevelType w:val="hybridMultilevel"/>
    <w:tmpl w:val="C2B87F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D0363D8"/>
    <w:multiLevelType w:val="hybridMultilevel"/>
    <w:tmpl w:val="438224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900DA"/>
    <w:multiLevelType w:val="hybridMultilevel"/>
    <w:tmpl w:val="B430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DE4247"/>
    <w:multiLevelType w:val="hybridMultilevel"/>
    <w:tmpl w:val="663A3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56141B2"/>
    <w:multiLevelType w:val="hybridMultilevel"/>
    <w:tmpl w:val="DE7CB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A09654D"/>
    <w:multiLevelType w:val="hybridMultilevel"/>
    <w:tmpl w:val="12D00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433CE5"/>
    <w:multiLevelType w:val="hybridMultilevel"/>
    <w:tmpl w:val="C65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E46A53"/>
    <w:multiLevelType w:val="hybridMultilevel"/>
    <w:tmpl w:val="79787D3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7141181B"/>
    <w:multiLevelType w:val="hybridMultilevel"/>
    <w:tmpl w:val="F374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2B6A98"/>
    <w:multiLevelType w:val="hybridMultilevel"/>
    <w:tmpl w:val="5422F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54737"/>
    <w:multiLevelType w:val="hybridMultilevel"/>
    <w:tmpl w:val="AAB46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D74DDB"/>
    <w:multiLevelType w:val="hybridMultilevel"/>
    <w:tmpl w:val="2398F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F50A25"/>
    <w:multiLevelType w:val="hybridMultilevel"/>
    <w:tmpl w:val="6A0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22"/>
  </w:num>
  <w:num w:numId="24">
    <w:abstractNumId w:val="27"/>
  </w:num>
  <w:num w:numId="2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6">
    <w:abstractNumId w:val="24"/>
  </w:num>
  <w:num w:numId="27">
    <w:abstractNumId w:val="10"/>
  </w:num>
  <w:num w:numId="28">
    <w:abstractNumId w:val="12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6F9"/>
    <w:rsid w:val="00040C57"/>
    <w:rsid w:val="00064C69"/>
    <w:rsid w:val="00066A73"/>
    <w:rsid w:val="000B5122"/>
    <w:rsid w:val="001560A7"/>
    <w:rsid w:val="001777FB"/>
    <w:rsid w:val="001A34C2"/>
    <w:rsid w:val="001A7A49"/>
    <w:rsid w:val="00292B05"/>
    <w:rsid w:val="002C5DB2"/>
    <w:rsid w:val="002D7925"/>
    <w:rsid w:val="00326535"/>
    <w:rsid w:val="00335339"/>
    <w:rsid w:val="00342385"/>
    <w:rsid w:val="00346E89"/>
    <w:rsid w:val="003509BB"/>
    <w:rsid w:val="003530D0"/>
    <w:rsid w:val="00382CD9"/>
    <w:rsid w:val="0039416A"/>
    <w:rsid w:val="003D1DF5"/>
    <w:rsid w:val="004656F9"/>
    <w:rsid w:val="00493FE2"/>
    <w:rsid w:val="004F149C"/>
    <w:rsid w:val="00571148"/>
    <w:rsid w:val="0057280D"/>
    <w:rsid w:val="005B0DB9"/>
    <w:rsid w:val="00620132"/>
    <w:rsid w:val="00622758"/>
    <w:rsid w:val="006350DC"/>
    <w:rsid w:val="00693456"/>
    <w:rsid w:val="006B7541"/>
    <w:rsid w:val="006E013D"/>
    <w:rsid w:val="006F3D0F"/>
    <w:rsid w:val="00725844"/>
    <w:rsid w:val="007E083D"/>
    <w:rsid w:val="008105E9"/>
    <w:rsid w:val="00820E53"/>
    <w:rsid w:val="0084724A"/>
    <w:rsid w:val="008754B6"/>
    <w:rsid w:val="00897004"/>
    <w:rsid w:val="008A2A9B"/>
    <w:rsid w:val="00901155"/>
    <w:rsid w:val="0090412F"/>
    <w:rsid w:val="00907102"/>
    <w:rsid w:val="00907444"/>
    <w:rsid w:val="00922BAC"/>
    <w:rsid w:val="00953CB4"/>
    <w:rsid w:val="009C45BC"/>
    <w:rsid w:val="009D4F72"/>
    <w:rsid w:val="00A4540C"/>
    <w:rsid w:val="00AE0546"/>
    <w:rsid w:val="00AE3F0D"/>
    <w:rsid w:val="00AE5836"/>
    <w:rsid w:val="00B400EB"/>
    <w:rsid w:val="00B9198B"/>
    <w:rsid w:val="00BA04CB"/>
    <w:rsid w:val="00BA3C8E"/>
    <w:rsid w:val="00BD450B"/>
    <w:rsid w:val="00C1390C"/>
    <w:rsid w:val="00C2290D"/>
    <w:rsid w:val="00C271DB"/>
    <w:rsid w:val="00C27B20"/>
    <w:rsid w:val="00C36C0D"/>
    <w:rsid w:val="00C5511D"/>
    <w:rsid w:val="00C95D2E"/>
    <w:rsid w:val="00CE7668"/>
    <w:rsid w:val="00D30658"/>
    <w:rsid w:val="00DB4C1F"/>
    <w:rsid w:val="00DD7389"/>
    <w:rsid w:val="00E22627"/>
    <w:rsid w:val="00E41ABF"/>
    <w:rsid w:val="00E766CA"/>
    <w:rsid w:val="00EE6BF0"/>
    <w:rsid w:val="00EE6C29"/>
    <w:rsid w:val="00F1442D"/>
    <w:rsid w:val="00FE002F"/>
    <w:rsid w:val="00FE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6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656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656F9"/>
    <w:pPr>
      <w:keepNext/>
      <w:suppressAutoHyphens w:val="0"/>
      <w:jc w:val="center"/>
      <w:outlineLvl w:val="1"/>
    </w:pPr>
    <w:rPr>
      <w:sz w:val="28"/>
      <w:lang w:eastAsia="ru-RU"/>
    </w:rPr>
  </w:style>
  <w:style w:type="paragraph" w:styleId="3">
    <w:name w:val="heading 3"/>
    <w:basedOn w:val="a"/>
    <w:next w:val="a"/>
    <w:link w:val="30"/>
    <w:qFormat/>
    <w:rsid w:val="004656F9"/>
    <w:pPr>
      <w:keepNext/>
      <w:suppressAutoHyphens w:val="0"/>
      <w:ind w:left="360"/>
      <w:jc w:val="center"/>
      <w:outlineLvl w:val="2"/>
    </w:pPr>
    <w:rPr>
      <w:b/>
      <w:i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56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4656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656F9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56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WW8Num1z0">
    <w:name w:val="WW8Num1z0"/>
    <w:rsid w:val="004656F9"/>
    <w:rPr>
      <w:rFonts w:ascii="Symbol" w:hAnsi="Symbol"/>
    </w:rPr>
  </w:style>
  <w:style w:type="character" w:customStyle="1" w:styleId="WW8Num1z1">
    <w:name w:val="WW8Num1z1"/>
    <w:rsid w:val="004656F9"/>
    <w:rPr>
      <w:rFonts w:ascii="Courier New" w:hAnsi="Courier New" w:cs="Courier New"/>
    </w:rPr>
  </w:style>
  <w:style w:type="character" w:customStyle="1" w:styleId="WW8Num2z0">
    <w:name w:val="WW8Num2z0"/>
    <w:rsid w:val="004656F9"/>
    <w:rPr>
      <w:rFonts w:ascii="Symbol" w:hAnsi="Symbol"/>
    </w:rPr>
  </w:style>
  <w:style w:type="character" w:customStyle="1" w:styleId="WW8Num2z1">
    <w:name w:val="WW8Num2z1"/>
    <w:rsid w:val="004656F9"/>
    <w:rPr>
      <w:rFonts w:ascii="Courier New" w:hAnsi="Courier New" w:cs="Courier New"/>
    </w:rPr>
  </w:style>
  <w:style w:type="character" w:customStyle="1" w:styleId="WW8Num3z0">
    <w:name w:val="WW8Num3z0"/>
    <w:rsid w:val="004656F9"/>
    <w:rPr>
      <w:rFonts w:ascii="Symbol" w:hAnsi="Symbol" w:cs="OpenSymbol"/>
    </w:rPr>
  </w:style>
  <w:style w:type="character" w:customStyle="1" w:styleId="WW8Num3z1">
    <w:name w:val="WW8Num3z1"/>
    <w:rsid w:val="004656F9"/>
    <w:rPr>
      <w:rFonts w:ascii="OpenSymbol" w:hAnsi="OpenSymbol" w:cs="OpenSymbol"/>
    </w:rPr>
  </w:style>
  <w:style w:type="character" w:customStyle="1" w:styleId="WW8Num4z0">
    <w:name w:val="WW8Num4z0"/>
    <w:rsid w:val="004656F9"/>
    <w:rPr>
      <w:rFonts w:ascii="Symbol" w:hAnsi="Symbol"/>
    </w:rPr>
  </w:style>
  <w:style w:type="character" w:customStyle="1" w:styleId="WW8Num4z1">
    <w:name w:val="WW8Num4z1"/>
    <w:rsid w:val="004656F9"/>
    <w:rPr>
      <w:rFonts w:ascii="Courier New" w:hAnsi="Courier New" w:cs="Courier New"/>
    </w:rPr>
  </w:style>
  <w:style w:type="character" w:customStyle="1" w:styleId="WW8Num5z0">
    <w:name w:val="WW8Num5z0"/>
    <w:rsid w:val="004656F9"/>
    <w:rPr>
      <w:rFonts w:ascii="Symbol" w:hAnsi="Symbol"/>
    </w:rPr>
  </w:style>
  <w:style w:type="character" w:customStyle="1" w:styleId="WW8Num5z1">
    <w:name w:val="WW8Num5z1"/>
    <w:rsid w:val="004656F9"/>
    <w:rPr>
      <w:rFonts w:ascii="Courier New" w:hAnsi="Courier New" w:cs="Courier New"/>
    </w:rPr>
  </w:style>
  <w:style w:type="character" w:customStyle="1" w:styleId="WW8Num7z0">
    <w:name w:val="WW8Num7z0"/>
    <w:rsid w:val="004656F9"/>
    <w:rPr>
      <w:rFonts w:ascii="Symbol" w:hAnsi="Symbol"/>
    </w:rPr>
  </w:style>
  <w:style w:type="character" w:customStyle="1" w:styleId="WW8Num7z1">
    <w:name w:val="WW8Num7z1"/>
    <w:rsid w:val="004656F9"/>
    <w:rPr>
      <w:rFonts w:ascii="Courier New" w:hAnsi="Courier New" w:cs="Courier New"/>
    </w:rPr>
  </w:style>
  <w:style w:type="character" w:customStyle="1" w:styleId="WW8Num7z2">
    <w:name w:val="WW8Num7z2"/>
    <w:rsid w:val="004656F9"/>
    <w:rPr>
      <w:rFonts w:ascii="Wingdings" w:hAnsi="Wingdings"/>
    </w:rPr>
  </w:style>
  <w:style w:type="character" w:customStyle="1" w:styleId="WW8Num8z0">
    <w:name w:val="WW8Num8z0"/>
    <w:rsid w:val="004656F9"/>
    <w:rPr>
      <w:rFonts w:ascii="Symbol" w:hAnsi="Symbol"/>
    </w:rPr>
  </w:style>
  <w:style w:type="character" w:customStyle="1" w:styleId="WW8Num8z1">
    <w:name w:val="WW8Num8z1"/>
    <w:rsid w:val="004656F9"/>
    <w:rPr>
      <w:rFonts w:ascii="Courier New" w:hAnsi="Courier New" w:cs="Courier New"/>
    </w:rPr>
  </w:style>
  <w:style w:type="character" w:customStyle="1" w:styleId="WW8Num8z2">
    <w:name w:val="WW8Num8z2"/>
    <w:rsid w:val="004656F9"/>
    <w:rPr>
      <w:rFonts w:ascii="Wingdings" w:hAnsi="Wingdings"/>
    </w:rPr>
  </w:style>
  <w:style w:type="character" w:customStyle="1" w:styleId="21">
    <w:name w:val="Основной шрифт абзаца2"/>
    <w:rsid w:val="004656F9"/>
  </w:style>
  <w:style w:type="character" w:customStyle="1" w:styleId="WW8Num1z2">
    <w:name w:val="WW8Num1z2"/>
    <w:rsid w:val="004656F9"/>
    <w:rPr>
      <w:rFonts w:ascii="Wingdings" w:hAnsi="Wingdings"/>
    </w:rPr>
  </w:style>
  <w:style w:type="character" w:customStyle="1" w:styleId="WW8Num2z2">
    <w:name w:val="WW8Num2z2"/>
    <w:rsid w:val="004656F9"/>
    <w:rPr>
      <w:rFonts w:ascii="Wingdings" w:hAnsi="Wingdings"/>
    </w:rPr>
  </w:style>
  <w:style w:type="character" w:customStyle="1" w:styleId="WW8Num4z2">
    <w:name w:val="WW8Num4z2"/>
    <w:rsid w:val="004656F9"/>
    <w:rPr>
      <w:rFonts w:ascii="Wingdings" w:hAnsi="Wingdings"/>
    </w:rPr>
  </w:style>
  <w:style w:type="character" w:customStyle="1" w:styleId="WW8Num5z2">
    <w:name w:val="WW8Num5z2"/>
    <w:rsid w:val="004656F9"/>
    <w:rPr>
      <w:rFonts w:ascii="Wingdings" w:hAnsi="Wingdings"/>
    </w:rPr>
  </w:style>
  <w:style w:type="character" w:customStyle="1" w:styleId="WW8Num6z0">
    <w:name w:val="WW8Num6z0"/>
    <w:rsid w:val="004656F9"/>
    <w:rPr>
      <w:rFonts w:ascii="Symbol" w:hAnsi="Symbol"/>
    </w:rPr>
  </w:style>
  <w:style w:type="character" w:customStyle="1" w:styleId="WW8Num6z1">
    <w:name w:val="WW8Num6z1"/>
    <w:rsid w:val="004656F9"/>
    <w:rPr>
      <w:rFonts w:ascii="Courier New" w:hAnsi="Courier New" w:cs="Courier New"/>
    </w:rPr>
  </w:style>
  <w:style w:type="character" w:customStyle="1" w:styleId="WW8Num6z2">
    <w:name w:val="WW8Num6z2"/>
    <w:rsid w:val="004656F9"/>
    <w:rPr>
      <w:rFonts w:ascii="Wingdings" w:hAnsi="Wingdings"/>
    </w:rPr>
  </w:style>
  <w:style w:type="character" w:customStyle="1" w:styleId="11">
    <w:name w:val="Основной шрифт абзаца1"/>
    <w:rsid w:val="004656F9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31044b0447043d044b0439char1">
    <w:name w:val="dash041e_0431_044b_0447_043d_044b_0439__char1"/>
    <w:rsid w:val="004656F9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22">
    <w:name w:val="Основной текст с отступом 2 Знак"/>
    <w:rsid w:val="004656F9"/>
    <w:rPr>
      <w:sz w:val="24"/>
    </w:rPr>
  </w:style>
  <w:style w:type="character" w:customStyle="1" w:styleId="210">
    <w:name w:val="Основной текст с отступом 2 Знак1"/>
    <w:rsid w:val="004656F9"/>
    <w:rPr>
      <w:sz w:val="24"/>
      <w:szCs w:val="24"/>
    </w:rPr>
  </w:style>
  <w:style w:type="character" w:customStyle="1" w:styleId="a3">
    <w:name w:val="Основной текст_"/>
    <w:rsid w:val="004656F9"/>
    <w:rPr>
      <w:shd w:val="clear" w:color="auto" w:fill="FFFFFF"/>
    </w:rPr>
  </w:style>
  <w:style w:type="character" w:customStyle="1" w:styleId="23">
    <w:name w:val="Основной текст2"/>
    <w:rsid w:val="004656F9"/>
    <w:rPr>
      <w:rFonts w:eastAsia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4">
    <w:name w:val="Основной текст + Полужирный"/>
    <w:rsid w:val="004656F9"/>
    <w:rPr>
      <w:rFonts w:eastAsia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5">
    <w:name w:val="Основной текст + Курсив"/>
    <w:rsid w:val="004656F9"/>
    <w:rPr>
      <w:rFonts w:eastAsia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ru-RU"/>
    </w:rPr>
  </w:style>
  <w:style w:type="character" w:customStyle="1" w:styleId="a6">
    <w:name w:val="Маркеры списка"/>
    <w:rsid w:val="004656F9"/>
    <w:rPr>
      <w:rFonts w:ascii="OpenSymbol" w:eastAsia="OpenSymbol" w:hAnsi="OpenSymbol" w:cs="OpenSymbol"/>
    </w:rPr>
  </w:style>
  <w:style w:type="character" w:customStyle="1" w:styleId="a7">
    <w:name w:val="Текст выноски Знак"/>
    <w:uiPriority w:val="99"/>
    <w:rsid w:val="004656F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rsid w:val="004656F9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a9">
    <w:name w:val="Body Text"/>
    <w:basedOn w:val="a"/>
    <w:link w:val="aa"/>
    <w:rsid w:val="004656F9"/>
    <w:pPr>
      <w:spacing w:after="120"/>
    </w:pPr>
  </w:style>
  <w:style w:type="character" w:customStyle="1" w:styleId="aa">
    <w:name w:val="Основной текст Знак"/>
    <w:basedOn w:val="a0"/>
    <w:link w:val="a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rsid w:val="004656F9"/>
  </w:style>
  <w:style w:type="paragraph" w:customStyle="1" w:styleId="24">
    <w:name w:val="Название2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25">
    <w:name w:val="Указатель2"/>
    <w:basedOn w:val="a"/>
    <w:rsid w:val="004656F9"/>
    <w:pPr>
      <w:suppressLineNumbers/>
    </w:pPr>
  </w:style>
  <w:style w:type="paragraph" w:customStyle="1" w:styleId="12">
    <w:name w:val="Название1"/>
    <w:basedOn w:val="a"/>
    <w:rsid w:val="004656F9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4656F9"/>
    <w:pPr>
      <w:suppressLineNumbers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656F9"/>
    <w:pPr>
      <w:ind w:left="720" w:firstLine="700"/>
      <w:jc w:val="both"/>
    </w:pPr>
  </w:style>
  <w:style w:type="paragraph" w:customStyle="1" w:styleId="dash041e0431044b0447043d044b0439">
    <w:name w:val="dash041e_0431_044b_0447_043d_044b_0439"/>
    <w:basedOn w:val="a"/>
    <w:rsid w:val="004656F9"/>
  </w:style>
  <w:style w:type="paragraph" w:customStyle="1" w:styleId="211">
    <w:name w:val="Основной текст с отступом 21"/>
    <w:basedOn w:val="a"/>
    <w:rsid w:val="004656F9"/>
    <w:pPr>
      <w:spacing w:after="120" w:line="480" w:lineRule="auto"/>
      <w:ind w:left="283"/>
    </w:pPr>
    <w:rPr>
      <w:szCs w:val="20"/>
    </w:rPr>
  </w:style>
  <w:style w:type="paragraph" w:customStyle="1" w:styleId="4">
    <w:name w:val="Основной текст4"/>
    <w:basedOn w:val="a"/>
    <w:rsid w:val="004656F9"/>
    <w:pPr>
      <w:widowControl w:val="0"/>
      <w:shd w:val="clear" w:color="auto" w:fill="FFFFFF"/>
      <w:spacing w:before="300" w:line="269" w:lineRule="exact"/>
      <w:ind w:firstLine="300"/>
      <w:jc w:val="both"/>
    </w:pPr>
    <w:rPr>
      <w:sz w:val="20"/>
      <w:szCs w:val="20"/>
    </w:rPr>
  </w:style>
  <w:style w:type="paragraph" w:customStyle="1" w:styleId="ac">
    <w:name w:val="Содержимое таблицы"/>
    <w:basedOn w:val="a"/>
    <w:rsid w:val="004656F9"/>
    <w:pPr>
      <w:suppressLineNumbers/>
    </w:pPr>
  </w:style>
  <w:style w:type="paragraph" w:customStyle="1" w:styleId="ad">
    <w:name w:val="Заголовок таблицы"/>
    <w:basedOn w:val="ac"/>
    <w:rsid w:val="004656F9"/>
    <w:pPr>
      <w:jc w:val="center"/>
    </w:pPr>
    <w:rPr>
      <w:b/>
      <w:bCs/>
    </w:rPr>
  </w:style>
  <w:style w:type="paragraph" w:styleId="ae">
    <w:name w:val="Balloon Text"/>
    <w:basedOn w:val="a"/>
    <w:link w:val="14"/>
    <w:uiPriority w:val="99"/>
    <w:rsid w:val="004656F9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e"/>
    <w:uiPriority w:val="99"/>
    <w:rsid w:val="004656F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">
    <w:name w:val="Содержимое врезки"/>
    <w:basedOn w:val="a9"/>
    <w:rsid w:val="004656F9"/>
  </w:style>
  <w:style w:type="paragraph" w:customStyle="1" w:styleId="15">
    <w:name w:val="Без интервала1"/>
    <w:link w:val="NoSpacingChar"/>
    <w:rsid w:val="00465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5"/>
    <w:locked/>
    <w:rsid w:val="004656F9"/>
    <w:rPr>
      <w:rFonts w:ascii="Calibri" w:eastAsia="Times New Roman" w:hAnsi="Calibri" w:cs="Times New Roman"/>
    </w:rPr>
  </w:style>
  <w:style w:type="character" w:styleId="af0">
    <w:name w:val="Strong"/>
    <w:basedOn w:val="a0"/>
    <w:qFormat/>
    <w:rsid w:val="004656F9"/>
    <w:rPr>
      <w:rFonts w:cs="Times New Roman"/>
      <w:b/>
      <w:bCs/>
    </w:rPr>
  </w:style>
  <w:style w:type="paragraph" w:customStyle="1" w:styleId="26">
    <w:name w:val="Без интервала2"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rsid w:val="004656F9"/>
    <w:rPr>
      <w:rFonts w:cs="Times New Roman"/>
      <w:color w:val="0000FF"/>
      <w:u w:val="single"/>
    </w:rPr>
  </w:style>
  <w:style w:type="paragraph" w:styleId="af2">
    <w:name w:val="Normal (Web)"/>
    <w:basedOn w:val="a"/>
    <w:rsid w:val="004656F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3">
    <w:name w:val="Plain Text"/>
    <w:basedOn w:val="a"/>
    <w:link w:val="af4"/>
    <w:rsid w:val="004656F9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4656F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basedOn w:val="a0"/>
    <w:rsid w:val="004656F9"/>
    <w:rPr>
      <w:rFonts w:ascii="Georgia" w:hAnsi="Georgia" w:cs="Georgia"/>
      <w:i/>
      <w:iCs/>
      <w:sz w:val="18"/>
      <w:szCs w:val="18"/>
    </w:rPr>
  </w:style>
  <w:style w:type="table" w:styleId="af5">
    <w:name w:val="Table Grid"/>
    <w:basedOn w:val="a1"/>
    <w:uiPriority w:val="59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4656F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page number"/>
    <w:basedOn w:val="a0"/>
    <w:uiPriority w:val="99"/>
    <w:unhideWhenUsed/>
    <w:rsid w:val="004656F9"/>
    <w:rPr>
      <w:rFonts w:eastAsiaTheme="minorEastAsia" w:cstheme="minorBidi"/>
      <w:bCs w:val="0"/>
      <w:iCs w:val="0"/>
      <w:szCs w:val="22"/>
      <w:lang w:val="ru-RU"/>
    </w:rPr>
  </w:style>
  <w:style w:type="paragraph" w:styleId="afb">
    <w:name w:val="No Spacing"/>
    <w:link w:val="afc"/>
    <w:qFormat/>
    <w:rsid w:val="00465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Без интервала Знак"/>
    <w:link w:val="afb"/>
    <w:rsid w:val="004656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20"/>
    <w:uiPriority w:val="99"/>
    <w:semiHidden/>
    <w:unhideWhenUsed/>
    <w:rsid w:val="004656F9"/>
    <w:pPr>
      <w:spacing w:after="120" w:line="480" w:lineRule="auto"/>
      <w:ind w:left="283"/>
    </w:pPr>
  </w:style>
  <w:style w:type="character" w:customStyle="1" w:styleId="220">
    <w:name w:val="Основной текст с отступом 2 Знак2"/>
    <w:basedOn w:val="a0"/>
    <w:link w:val="27"/>
    <w:uiPriority w:val="99"/>
    <w:semiHidden/>
    <w:rsid w:val="004656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d">
    <w:name w:val="List Paragraph"/>
    <w:basedOn w:val="a"/>
    <w:qFormat/>
    <w:rsid w:val="004656F9"/>
    <w:pPr>
      <w:ind w:left="720"/>
      <w:contextualSpacing/>
    </w:pPr>
  </w:style>
  <w:style w:type="paragraph" w:customStyle="1" w:styleId="Default">
    <w:name w:val="Default"/>
    <w:rsid w:val="004656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e">
    <w:name w:val="......."/>
    <w:basedOn w:val="Default"/>
    <w:next w:val="Default"/>
    <w:uiPriority w:val="99"/>
    <w:rsid w:val="004656F9"/>
    <w:rPr>
      <w:color w:val="auto"/>
    </w:rPr>
  </w:style>
  <w:style w:type="paragraph" w:customStyle="1" w:styleId="16">
    <w:name w:val="ГЋГЎГ»Г·Г­Г»Г©1"/>
    <w:basedOn w:val="Default"/>
    <w:next w:val="Default"/>
    <w:uiPriority w:val="99"/>
    <w:rsid w:val="004656F9"/>
    <w:rPr>
      <w:color w:val="auto"/>
      <w:lang w:eastAsia="en-US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4656F9"/>
    <w:rPr>
      <w:rFonts w:ascii="Calibri" w:eastAsia="Calibri" w:hAnsi="Calibri"/>
    </w:rPr>
  </w:style>
  <w:style w:type="paragraph" w:styleId="aff0">
    <w:name w:val="annotation text"/>
    <w:basedOn w:val="a"/>
    <w:link w:val="aff"/>
    <w:uiPriority w:val="99"/>
    <w:semiHidden/>
    <w:unhideWhenUsed/>
    <w:rsid w:val="004656F9"/>
    <w:pPr>
      <w:suppressAutoHyphens w:val="0"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7">
    <w:name w:val="Текст примечания Знак1"/>
    <w:basedOn w:val="a0"/>
    <w:uiPriority w:val="99"/>
    <w:semiHidden/>
    <w:rsid w:val="004656F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1">
    <w:name w:val="Тема примечания Знак"/>
    <w:basedOn w:val="aff"/>
    <w:link w:val="aff2"/>
    <w:uiPriority w:val="99"/>
    <w:semiHidden/>
    <w:rsid w:val="004656F9"/>
    <w:rPr>
      <w:rFonts w:ascii="Calibri" w:eastAsia="Calibri" w:hAnsi="Calibri"/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4656F9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4656F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"/>
    <w:link w:val="aff4"/>
    <w:qFormat/>
    <w:rsid w:val="004656F9"/>
    <w:pPr>
      <w:suppressAutoHyphens w:val="0"/>
      <w:jc w:val="center"/>
    </w:pPr>
    <w:rPr>
      <w:b/>
      <w:bCs/>
      <w:sz w:val="32"/>
      <w:lang w:eastAsia="ru-RU"/>
    </w:rPr>
  </w:style>
  <w:style w:type="character" w:customStyle="1" w:styleId="aff4">
    <w:name w:val="Название Знак"/>
    <w:basedOn w:val="a0"/>
    <w:link w:val="aff3"/>
    <w:rsid w:val="004656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1">
    <w:name w:val="Заголовок №3_"/>
    <w:link w:val="310"/>
    <w:rsid w:val="004656F9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4656F9"/>
    <w:pPr>
      <w:shd w:val="clear" w:color="auto" w:fill="FFFFFF"/>
      <w:suppressAutoHyphens w:val="0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0">
    <w:name w:val="Основной текст (14)_"/>
    <w:link w:val="141"/>
    <w:rsid w:val="004656F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4656F9"/>
    <w:pPr>
      <w:shd w:val="clear" w:color="auto" w:fill="FFFFFF"/>
      <w:suppressAutoHyphens w:val="0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2">
    <w:name w:val="Основной текст (14)"/>
    <w:rsid w:val="004656F9"/>
    <w:rPr>
      <w:i/>
      <w:iCs/>
      <w:noProof/>
      <w:sz w:val="22"/>
      <w:szCs w:val="22"/>
      <w:shd w:val="clear" w:color="auto" w:fill="FFFFFF"/>
    </w:rPr>
  </w:style>
  <w:style w:type="character" w:customStyle="1" w:styleId="1462">
    <w:name w:val="Основной текст (14)62"/>
    <w:rsid w:val="004656F9"/>
    <w:rPr>
      <w:rFonts w:ascii="Times New Roman" w:hAnsi="Times New Roman" w:cs="Times New Roman"/>
      <w:i w:val="0"/>
      <w:iCs w:val="0"/>
      <w:spacing w:val="0"/>
      <w:sz w:val="22"/>
      <w:szCs w:val="22"/>
      <w:shd w:val="clear" w:color="auto" w:fill="FFFFFF"/>
    </w:rPr>
  </w:style>
  <w:style w:type="character" w:customStyle="1" w:styleId="1425">
    <w:name w:val="Основной текст (14)25"/>
    <w:rsid w:val="004656F9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36">
    <w:name w:val="Заголовок №36"/>
    <w:rsid w:val="004656F9"/>
    <w:rPr>
      <w:rFonts w:ascii="Times New Roman" w:hAnsi="Times New Roman" w:cs="Times New Roman"/>
      <w:b w:val="0"/>
      <w:bCs w:val="0"/>
      <w:spacing w:val="0"/>
      <w:sz w:val="22"/>
      <w:szCs w:val="22"/>
      <w:shd w:val="clear" w:color="auto" w:fill="FFFFFF"/>
    </w:rPr>
  </w:style>
  <w:style w:type="character" w:customStyle="1" w:styleId="FontStyle51">
    <w:name w:val="Font Style51"/>
    <w:rsid w:val="004656F9"/>
    <w:rPr>
      <w:rFonts w:ascii="Times New Roman" w:hAnsi="Times New Roman" w:cs="Times New Roman"/>
      <w:sz w:val="26"/>
      <w:szCs w:val="26"/>
    </w:rPr>
  </w:style>
  <w:style w:type="paragraph" w:customStyle="1" w:styleId="Style33">
    <w:name w:val="Style33"/>
    <w:basedOn w:val="a"/>
    <w:rsid w:val="004656F9"/>
    <w:pPr>
      <w:widowControl w:val="0"/>
      <w:suppressAutoHyphens w:val="0"/>
      <w:autoSpaceDE w:val="0"/>
      <w:autoSpaceDN w:val="0"/>
      <w:adjustRightInd w:val="0"/>
      <w:spacing w:line="418" w:lineRule="exact"/>
      <w:ind w:firstLine="720"/>
      <w:jc w:val="both"/>
    </w:pPr>
    <w:rPr>
      <w:lang w:eastAsia="ru-RU"/>
    </w:rPr>
  </w:style>
  <w:style w:type="table" w:customStyle="1" w:styleId="19">
    <w:name w:val="Сетка таблицы1"/>
    <w:basedOn w:val="a1"/>
    <w:next w:val="af5"/>
    <w:rsid w:val="00465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FE002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paragraph" w:customStyle="1" w:styleId="Style5">
    <w:name w:val="Style5"/>
    <w:basedOn w:val="a"/>
    <w:rsid w:val="00FE002F"/>
    <w:pPr>
      <w:widowControl w:val="0"/>
      <w:suppressAutoHyphens w:val="0"/>
      <w:autoSpaceDE w:val="0"/>
      <w:autoSpaceDN w:val="0"/>
      <w:adjustRightInd w:val="0"/>
    </w:pPr>
    <w:rPr>
      <w:rFonts w:eastAsia="Calibri"/>
      <w:lang w:eastAsia="ru-RU"/>
    </w:rPr>
  </w:style>
  <w:style w:type="character" w:customStyle="1" w:styleId="FontStyle13">
    <w:name w:val="Font Style13"/>
    <w:basedOn w:val="a0"/>
    <w:rsid w:val="00FE002F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FE002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rsid w:val="00FE002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aff5">
    <w:name w:val="Базовый"/>
    <w:rsid w:val="00FE002F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301406-E076-4444-8B48-59FE369A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2782</Words>
  <Characters>15859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Верхнегрековская ООШ</cp:lastModifiedBy>
  <cp:revision>2</cp:revision>
  <cp:lastPrinted>2019-09-17T11:48:00Z</cp:lastPrinted>
  <dcterms:created xsi:type="dcterms:W3CDTF">2020-09-07T09:45:00Z</dcterms:created>
  <dcterms:modified xsi:type="dcterms:W3CDTF">2020-09-07T09:45:00Z</dcterms:modified>
</cp:coreProperties>
</file>